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C0BD7" w14:textId="41F6F9AC" w:rsidR="005B2504" w:rsidRDefault="005B2504" w:rsidP="005B2504">
      <w:pPr>
        <w:spacing w:after="0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6C24A1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ZAŁĄCZNIK NR </w:t>
      </w:r>
      <w:r>
        <w:rPr>
          <w:rFonts w:asciiTheme="minorHAnsi" w:hAnsiTheme="minorHAnsi" w:cstheme="minorHAnsi"/>
          <w:b/>
          <w:bCs/>
          <w:i/>
          <w:sz w:val="24"/>
          <w:szCs w:val="24"/>
        </w:rPr>
        <w:t>4</w:t>
      </w:r>
    </w:p>
    <w:p w14:paraId="3E5789D5" w14:textId="77777777" w:rsidR="005B2504" w:rsidRPr="00DD2E57" w:rsidRDefault="005B2504" w:rsidP="005B2504">
      <w:pPr>
        <w:spacing w:after="0"/>
        <w:rPr>
          <w:rFonts w:cs="Tahoma"/>
          <w:b/>
          <w:sz w:val="24"/>
          <w:szCs w:val="24"/>
        </w:rPr>
      </w:pPr>
    </w:p>
    <w:p w14:paraId="224F15F8" w14:textId="77777777" w:rsidR="005B2504" w:rsidRPr="00DD2E57" w:rsidRDefault="005B2504" w:rsidP="004F67B5">
      <w:pPr>
        <w:spacing w:after="0"/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Wykaz usług</w:t>
      </w:r>
      <w:r w:rsidRPr="004F67B5">
        <w:rPr>
          <w:rFonts w:cs="Tahoma"/>
          <w:b/>
        </w:rPr>
        <w:t xml:space="preserve"> </w:t>
      </w:r>
    </w:p>
    <w:p w14:paraId="60673B8E" w14:textId="1A20E328" w:rsidR="005B2504" w:rsidRPr="00DD2E57" w:rsidRDefault="00B24A0B" w:rsidP="005B2504">
      <w:pPr>
        <w:jc w:val="both"/>
        <w:rPr>
          <w:sz w:val="24"/>
          <w:szCs w:val="24"/>
        </w:rPr>
      </w:pPr>
      <w:r w:rsidRPr="00F51D54">
        <w:rPr>
          <w:rFonts w:asciiTheme="minorHAnsi" w:hAnsiTheme="minorHAnsi" w:cstheme="minorHAnsi"/>
          <w:sz w:val="24"/>
          <w:szCs w:val="24"/>
        </w:rPr>
        <w:t xml:space="preserve">Zamawiający uzna warunek za spełniony, jeżeli w okresie ostatnich 3 lat przed upływem terminu składania ofert, a jeżeli okres prowadzenia działalności jest krótszy - w tym okresie Wykonawca wykonał lub wykonuje co najmniej 2 usługi trwające nie krócej niż 12 miesięcy każda, </w:t>
      </w:r>
      <w:r>
        <w:rPr>
          <w:rFonts w:asciiTheme="minorHAnsi" w:hAnsiTheme="minorHAnsi" w:cstheme="minorHAnsi"/>
          <w:sz w:val="24"/>
          <w:szCs w:val="24"/>
        </w:rPr>
        <w:br/>
      </w:r>
      <w:r w:rsidRPr="00F51D54">
        <w:rPr>
          <w:rFonts w:asciiTheme="minorHAnsi" w:hAnsiTheme="minorHAnsi" w:cstheme="minorHAnsi"/>
          <w:sz w:val="24"/>
          <w:szCs w:val="24"/>
        </w:rPr>
        <w:t xml:space="preserve">o charakterze i złożoności porównywalnej z przedmiotem zamówienia tj. ochrony osób, fizycznej ochrony obiektów i mienia albo ochrony osób, fizycznej ochrony obiektów i mienia z monitoringiem systemu sygnałów włamania i napadu, o wartości nie niższej niż </w:t>
      </w:r>
      <w:r w:rsidR="00721430">
        <w:rPr>
          <w:rFonts w:asciiTheme="minorHAnsi" w:hAnsiTheme="minorHAnsi" w:cstheme="minorHAnsi"/>
          <w:sz w:val="24"/>
          <w:szCs w:val="24"/>
        </w:rPr>
        <w:t>5</w:t>
      </w:r>
      <w:r w:rsidRPr="00F51D54">
        <w:rPr>
          <w:rFonts w:asciiTheme="minorHAnsi" w:hAnsiTheme="minorHAnsi" w:cstheme="minorHAnsi"/>
          <w:sz w:val="24"/>
          <w:szCs w:val="24"/>
        </w:rPr>
        <w:t xml:space="preserve">00.000,00 zł brutto każda (słownie: </w:t>
      </w:r>
      <w:r w:rsidR="00721430">
        <w:rPr>
          <w:rFonts w:asciiTheme="minorHAnsi" w:hAnsiTheme="minorHAnsi" w:cstheme="minorHAnsi"/>
          <w:sz w:val="24"/>
          <w:szCs w:val="24"/>
        </w:rPr>
        <w:t>pięćset</w:t>
      </w:r>
      <w:r w:rsidRPr="00F51D54">
        <w:rPr>
          <w:rFonts w:asciiTheme="minorHAnsi" w:hAnsiTheme="minorHAnsi" w:cstheme="minorHAnsi"/>
          <w:sz w:val="24"/>
          <w:szCs w:val="24"/>
        </w:rPr>
        <w:t xml:space="preserve"> tysięcy złotych brutto). W przypadku nadal realizowanych usług cześć zrealizowana ma trwać nie krócej niż 12 miesięcy</w:t>
      </w:r>
      <w:r>
        <w:rPr>
          <w:rFonts w:asciiTheme="minorHAnsi" w:hAnsiTheme="minorHAnsi" w:cstheme="minorHAnsi"/>
          <w:sz w:val="24"/>
          <w:szCs w:val="24"/>
        </w:rPr>
        <w:t>.</w:t>
      </w:r>
    </w:p>
    <w:tbl>
      <w:tblPr>
        <w:tblW w:w="9654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545"/>
        <w:gridCol w:w="1660"/>
        <w:gridCol w:w="1607"/>
        <w:gridCol w:w="1701"/>
        <w:gridCol w:w="1701"/>
      </w:tblGrid>
      <w:tr w:rsidR="005B2504" w:rsidRPr="00B572D1" w14:paraId="5D960C2B" w14:textId="77777777" w:rsidTr="00091154">
        <w:trPr>
          <w:trHeight w:val="12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9DE9" w14:textId="77777777" w:rsidR="005B2504" w:rsidRPr="00732514" w:rsidRDefault="005B2504" w:rsidP="004F67B5">
            <w:pPr>
              <w:spacing w:after="0"/>
              <w:jc w:val="center"/>
              <w:rPr>
                <w:rFonts w:cs="Arial"/>
                <w:b/>
                <w:bCs/>
                <w:sz w:val="20"/>
                <w:szCs w:val="20"/>
                <w:lang w:eastAsia="pl-PL"/>
              </w:rPr>
            </w:pPr>
            <w:r w:rsidRPr="00732514">
              <w:rPr>
                <w:rFonts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DFFD" w14:textId="77777777" w:rsidR="005B2504" w:rsidRPr="009C0321" w:rsidRDefault="005B2504" w:rsidP="004F67B5">
            <w:pPr>
              <w:spacing w:after="0"/>
              <w:jc w:val="center"/>
              <w:rPr>
                <w:rFonts w:cs="Arial"/>
                <w:b/>
                <w:bCs/>
                <w:sz w:val="20"/>
                <w:szCs w:val="20"/>
                <w:lang w:eastAsia="pl-PL"/>
              </w:rPr>
            </w:pPr>
            <w:r w:rsidRPr="009C0321">
              <w:rPr>
                <w:b/>
                <w:sz w:val="20"/>
                <w:szCs w:val="20"/>
              </w:rPr>
              <w:t>Przedmiot zamówienia - rodzaj i zakres usług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DFED" w14:textId="1057CE33" w:rsidR="005B2504" w:rsidRPr="00E15655" w:rsidRDefault="005B2504" w:rsidP="004F67B5">
            <w:pPr>
              <w:spacing w:after="0"/>
              <w:jc w:val="center"/>
              <w:rPr>
                <w:rFonts w:cs="Arial"/>
                <w:b/>
                <w:bCs/>
                <w:sz w:val="20"/>
                <w:szCs w:val="20"/>
                <w:lang w:eastAsia="pl-PL"/>
              </w:rPr>
            </w:pPr>
            <w:r w:rsidRPr="00E15655">
              <w:rPr>
                <w:rFonts w:cs="Arial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E5A0C" w14:textId="77777777" w:rsidR="005B2504" w:rsidRPr="009C0321" w:rsidRDefault="005B2504" w:rsidP="0009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-Bold"/>
                <w:b/>
                <w:bCs/>
                <w:sz w:val="20"/>
                <w:szCs w:val="20"/>
                <w:lang w:eastAsia="pl-PL"/>
              </w:rPr>
            </w:pPr>
            <w:r w:rsidRPr="009C0321">
              <w:rPr>
                <w:rFonts w:cs="Times-Bold"/>
                <w:b/>
                <w:bCs/>
                <w:sz w:val="20"/>
                <w:szCs w:val="20"/>
                <w:lang w:eastAsia="pl-PL"/>
              </w:rPr>
              <w:t>Data</w:t>
            </w:r>
          </w:p>
          <w:p w14:paraId="4D5134C2" w14:textId="77777777" w:rsidR="005B2504" w:rsidRPr="009C0321" w:rsidRDefault="005B2504" w:rsidP="0009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-Bold"/>
                <w:b/>
                <w:bCs/>
                <w:sz w:val="20"/>
                <w:szCs w:val="20"/>
                <w:lang w:eastAsia="pl-PL"/>
              </w:rPr>
            </w:pPr>
            <w:r w:rsidRPr="009C0321">
              <w:rPr>
                <w:rFonts w:cs="Times-Bold"/>
                <w:b/>
                <w:bCs/>
                <w:sz w:val="20"/>
                <w:szCs w:val="20"/>
                <w:lang w:eastAsia="pl-PL"/>
              </w:rPr>
              <w:t>wykonania</w:t>
            </w:r>
          </w:p>
          <w:p w14:paraId="3F61CB5F" w14:textId="77777777" w:rsidR="005B2504" w:rsidRPr="009A53FC" w:rsidRDefault="005B2504" w:rsidP="004F6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-Roman"/>
                <w:sz w:val="20"/>
                <w:szCs w:val="20"/>
                <w:lang w:eastAsia="pl-PL"/>
              </w:rPr>
            </w:pPr>
            <w:r w:rsidRPr="009C0321">
              <w:rPr>
                <w:rFonts w:cs="Times-Roman"/>
                <w:sz w:val="20"/>
                <w:szCs w:val="20"/>
                <w:lang w:eastAsia="pl-PL"/>
              </w:rPr>
              <w:t>(rozpocz</w:t>
            </w:r>
            <w:r w:rsidRPr="009C0321">
              <w:rPr>
                <w:rFonts w:cs="TimesNewRoman"/>
                <w:sz w:val="20"/>
                <w:szCs w:val="20"/>
                <w:lang w:eastAsia="pl-PL"/>
              </w:rPr>
              <w:t>ę</w:t>
            </w:r>
            <w:r w:rsidRPr="009C0321">
              <w:rPr>
                <w:rFonts w:cs="Times-Roman"/>
                <w:sz w:val="20"/>
                <w:szCs w:val="20"/>
                <w:lang w:eastAsia="pl-PL"/>
              </w:rPr>
              <w:t xml:space="preserve">cie </w:t>
            </w:r>
            <w:r>
              <w:rPr>
                <w:rFonts w:cs="Times-Roman"/>
                <w:sz w:val="20"/>
                <w:szCs w:val="20"/>
                <w:lang w:eastAsia="pl-PL"/>
              </w:rPr>
              <w:br/>
              <w:t xml:space="preserve">i </w:t>
            </w:r>
            <w:r w:rsidRPr="009C0321">
              <w:rPr>
                <w:rFonts w:cs="Times-Roman"/>
                <w:sz w:val="20"/>
                <w:szCs w:val="20"/>
                <w:lang w:eastAsia="pl-PL"/>
              </w:rPr>
              <w:t>zako</w:t>
            </w:r>
            <w:r w:rsidRPr="009C0321">
              <w:rPr>
                <w:rFonts w:cs="TimesNewRoman"/>
                <w:sz w:val="20"/>
                <w:szCs w:val="20"/>
                <w:lang w:eastAsia="pl-PL"/>
              </w:rPr>
              <w:t>ń</w:t>
            </w:r>
            <w:r w:rsidRPr="009C0321">
              <w:rPr>
                <w:rFonts w:cs="Times-Roman"/>
                <w:sz w:val="20"/>
                <w:szCs w:val="20"/>
                <w:lang w:eastAsia="pl-PL"/>
              </w:rPr>
              <w:t>czenie)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3CDA3" w14:textId="77777777" w:rsidR="005B2504" w:rsidRPr="009C0321" w:rsidRDefault="005B2504" w:rsidP="004F67B5">
            <w:pPr>
              <w:spacing w:after="0"/>
              <w:ind w:firstLine="10"/>
              <w:jc w:val="center"/>
              <w:rPr>
                <w:rFonts w:cs="Arial"/>
                <w:b/>
                <w:bCs/>
                <w:sz w:val="20"/>
                <w:szCs w:val="20"/>
                <w:lang w:eastAsia="pl-PL"/>
              </w:rPr>
            </w:pPr>
            <w:r w:rsidRPr="009C0321">
              <w:rPr>
                <w:b/>
                <w:sz w:val="20"/>
                <w:szCs w:val="20"/>
              </w:rPr>
              <w:t>Podmiot, na rzecz którego usługa była wykonywana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9CB0" w14:textId="77777777" w:rsidR="005B2504" w:rsidRPr="00E15655" w:rsidRDefault="005B2504" w:rsidP="0009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-Bold"/>
                <w:b/>
                <w:bCs/>
                <w:sz w:val="20"/>
                <w:szCs w:val="20"/>
                <w:lang w:eastAsia="pl-PL"/>
              </w:rPr>
            </w:pPr>
            <w:r w:rsidRPr="00E15655">
              <w:rPr>
                <w:rFonts w:cs="Times-Bold"/>
                <w:b/>
                <w:bCs/>
                <w:sz w:val="20"/>
                <w:szCs w:val="20"/>
                <w:lang w:eastAsia="pl-PL"/>
              </w:rPr>
              <w:t>Dowód</w:t>
            </w:r>
          </w:p>
          <w:p w14:paraId="22EBE7CD" w14:textId="77777777" w:rsidR="005B2504" w:rsidRPr="00E15655" w:rsidRDefault="005B2504" w:rsidP="0009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-Bold"/>
                <w:b/>
                <w:bCs/>
                <w:sz w:val="20"/>
                <w:szCs w:val="20"/>
                <w:lang w:eastAsia="pl-PL"/>
              </w:rPr>
            </w:pPr>
            <w:r w:rsidRPr="00E15655">
              <w:rPr>
                <w:rFonts w:cs="Times-Bold"/>
                <w:b/>
                <w:bCs/>
                <w:sz w:val="20"/>
                <w:szCs w:val="20"/>
                <w:lang w:eastAsia="pl-PL"/>
              </w:rPr>
              <w:t>potwierdzaj</w:t>
            </w:r>
            <w:r w:rsidRPr="00E15655">
              <w:rPr>
                <w:rFonts w:eastAsia="TimesNewRoman,Bold" w:cs="TimesNewRoman,Bold"/>
                <w:b/>
                <w:bCs/>
                <w:sz w:val="20"/>
                <w:szCs w:val="20"/>
                <w:lang w:eastAsia="pl-PL"/>
              </w:rPr>
              <w:t>ą</w:t>
            </w:r>
            <w:r w:rsidRPr="00E15655">
              <w:rPr>
                <w:rFonts w:cs="Times-Bold"/>
                <w:b/>
                <w:bCs/>
                <w:sz w:val="20"/>
                <w:szCs w:val="20"/>
                <w:lang w:eastAsia="pl-PL"/>
              </w:rPr>
              <w:t>cy</w:t>
            </w:r>
          </w:p>
          <w:p w14:paraId="4F287179" w14:textId="77777777" w:rsidR="005B2504" w:rsidRPr="00E15655" w:rsidRDefault="005B2504" w:rsidP="004F67B5">
            <w:pPr>
              <w:spacing w:after="0"/>
              <w:ind w:firstLine="10"/>
              <w:jc w:val="center"/>
              <w:rPr>
                <w:rFonts w:cs="Arial"/>
                <w:b/>
                <w:bCs/>
                <w:sz w:val="20"/>
                <w:szCs w:val="20"/>
                <w:lang w:eastAsia="pl-PL"/>
              </w:rPr>
            </w:pPr>
            <w:r w:rsidRPr="00E15655">
              <w:rPr>
                <w:rFonts w:cs="Times-Bold"/>
                <w:b/>
                <w:bCs/>
                <w:sz w:val="20"/>
                <w:szCs w:val="20"/>
                <w:lang w:eastAsia="pl-PL"/>
              </w:rPr>
              <w:t>wykonanie</w:t>
            </w:r>
          </w:p>
        </w:tc>
      </w:tr>
      <w:tr w:rsidR="005B2504" w:rsidRPr="00B572D1" w14:paraId="1308357C" w14:textId="77777777" w:rsidTr="00091154">
        <w:trPr>
          <w:trHeight w:val="145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DA5F6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  <w:p w14:paraId="03B4AE21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  <w:p w14:paraId="4588E0B6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1</w:t>
            </w:r>
            <w:r>
              <w:rPr>
                <w:rFonts w:cs="Arial"/>
                <w:sz w:val="20"/>
                <w:szCs w:val="20"/>
                <w:lang w:eastAsia="pl-PL"/>
              </w:rPr>
              <w:t>.</w:t>
            </w:r>
          </w:p>
          <w:p w14:paraId="2F216CDA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59ACA8" w14:textId="77777777" w:rsidR="005B2504" w:rsidRDefault="005B2504" w:rsidP="004F67B5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 </w:t>
            </w:r>
          </w:p>
          <w:p w14:paraId="7B416B1D" w14:textId="77777777" w:rsidR="005B2504" w:rsidRDefault="005B2504" w:rsidP="00091154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</w:p>
          <w:p w14:paraId="17B73FAF" w14:textId="77777777" w:rsidR="005B2504" w:rsidRDefault="005B2504" w:rsidP="00091154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</w:p>
          <w:p w14:paraId="6C12D1B2" w14:textId="77777777" w:rsidR="005B2504" w:rsidRDefault="005B2504" w:rsidP="00091154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</w:p>
          <w:p w14:paraId="2903918D" w14:textId="77777777" w:rsidR="005B2504" w:rsidRDefault="005B2504" w:rsidP="00091154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</w:p>
          <w:p w14:paraId="08F399AE" w14:textId="77777777" w:rsidR="005B2504" w:rsidRDefault="005B2504" w:rsidP="00091154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</w:p>
          <w:p w14:paraId="045B5852" w14:textId="77777777" w:rsidR="005B2504" w:rsidRDefault="005B2504" w:rsidP="00091154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</w:p>
          <w:p w14:paraId="3F57E66E" w14:textId="77777777" w:rsidR="005B2504" w:rsidRPr="004F67B5" w:rsidRDefault="005B2504" w:rsidP="00091154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2FDCFC" w14:textId="77777777" w:rsidR="005B2504" w:rsidRPr="004F67B5" w:rsidRDefault="005B2504" w:rsidP="004F67B5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3D6CEB" w14:textId="77777777" w:rsidR="005B2504" w:rsidRPr="004F67B5" w:rsidRDefault="005B2504" w:rsidP="004F67B5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881DC9" w14:textId="77777777" w:rsidR="005B2504" w:rsidRPr="004F67B5" w:rsidRDefault="005B2504" w:rsidP="004F67B5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EB5427" w14:textId="77777777" w:rsidR="005B2504" w:rsidRPr="004F67B5" w:rsidRDefault="005B2504" w:rsidP="004F67B5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 </w:t>
            </w:r>
          </w:p>
        </w:tc>
      </w:tr>
      <w:tr w:rsidR="005B2504" w:rsidRPr="00B572D1" w14:paraId="7ECAF7A7" w14:textId="77777777" w:rsidTr="00091154">
        <w:trPr>
          <w:trHeight w:val="155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89D4E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  <w:p w14:paraId="28B78936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  <w:p w14:paraId="2417A839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2</w:t>
            </w:r>
            <w:r>
              <w:rPr>
                <w:rFonts w:cs="Arial"/>
                <w:sz w:val="20"/>
                <w:szCs w:val="20"/>
                <w:lang w:eastAsia="pl-PL"/>
              </w:rPr>
              <w:t>.</w:t>
            </w:r>
          </w:p>
          <w:p w14:paraId="3A9D50C0" w14:textId="77777777" w:rsidR="005B2504" w:rsidRPr="004F67B5" w:rsidRDefault="005B2504" w:rsidP="004F67B5">
            <w:pPr>
              <w:spacing w:after="0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  <w:p w14:paraId="7CFAAD5B" w14:textId="77777777" w:rsidR="005B2504" w:rsidRPr="004F67B5" w:rsidRDefault="005B2504" w:rsidP="004F67B5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D97F1C" w14:textId="77777777" w:rsidR="005B2504" w:rsidRDefault="005B2504" w:rsidP="004F67B5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 </w:t>
            </w:r>
          </w:p>
          <w:p w14:paraId="2DEE232C" w14:textId="77777777" w:rsidR="005B2504" w:rsidRDefault="005B2504" w:rsidP="00091154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</w:p>
          <w:p w14:paraId="23C82C32" w14:textId="77777777" w:rsidR="005B2504" w:rsidRDefault="005B2504" w:rsidP="00091154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</w:p>
          <w:p w14:paraId="51545281" w14:textId="77777777" w:rsidR="005B2504" w:rsidRDefault="005B2504" w:rsidP="00091154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</w:p>
          <w:p w14:paraId="2AEDFEA0" w14:textId="77777777" w:rsidR="005B2504" w:rsidRDefault="005B2504" w:rsidP="00091154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</w:p>
          <w:p w14:paraId="074DF8D9" w14:textId="77777777" w:rsidR="005B2504" w:rsidRDefault="005B2504" w:rsidP="00091154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</w:p>
          <w:p w14:paraId="55506390" w14:textId="77777777" w:rsidR="005B2504" w:rsidRDefault="005B2504" w:rsidP="00091154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</w:p>
          <w:p w14:paraId="08087723" w14:textId="77777777" w:rsidR="005B2504" w:rsidRPr="004F67B5" w:rsidRDefault="005B2504" w:rsidP="00091154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CF3BCD" w14:textId="77777777" w:rsidR="005B2504" w:rsidRPr="004F67B5" w:rsidRDefault="005B2504" w:rsidP="004F67B5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360940" w14:textId="77777777" w:rsidR="005B2504" w:rsidRPr="004F67B5" w:rsidRDefault="005B2504" w:rsidP="004F67B5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0DDE06" w14:textId="77777777" w:rsidR="005B2504" w:rsidRPr="004F67B5" w:rsidRDefault="005B2504" w:rsidP="004F67B5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0B7D19" w14:textId="77777777" w:rsidR="005B2504" w:rsidRPr="004F67B5" w:rsidRDefault="005B2504" w:rsidP="004F67B5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  <w:r w:rsidRPr="004F67B5">
              <w:rPr>
                <w:rFonts w:cs="Arial"/>
                <w:sz w:val="20"/>
                <w:szCs w:val="20"/>
                <w:lang w:eastAsia="pl-PL"/>
              </w:rPr>
              <w:t> </w:t>
            </w:r>
          </w:p>
        </w:tc>
      </w:tr>
    </w:tbl>
    <w:p w14:paraId="0FF35CBD" w14:textId="77777777" w:rsidR="005B2504" w:rsidRPr="004F67B5" w:rsidRDefault="005B2504" w:rsidP="005B2504">
      <w:pPr>
        <w:jc w:val="both"/>
        <w:rPr>
          <w:rFonts w:cs="Tahoma"/>
          <w:b/>
        </w:rPr>
      </w:pPr>
    </w:p>
    <w:p w14:paraId="3C53848A" w14:textId="2378EE08" w:rsidR="005B2504" w:rsidRPr="001629BB" w:rsidRDefault="005B2504" w:rsidP="00D224CE">
      <w:pPr>
        <w:spacing w:line="240" w:lineRule="auto"/>
        <w:jc w:val="both"/>
        <w:rPr>
          <w:rFonts w:cs="Tahoma"/>
          <w:i/>
          <w:sz w:val="24"/>
          <w:szCs w:val="24"/>
        </w:rPr>
      </w:pPr>
      <w:r w:rsidRPr="004F67B5">
        <w:rPr>
          <w:rFonts w:cs="Tahoma"/>
          <w:b/>
          <w:i/>
          <w:sz w:val="24"/>
          <w:szCs w:val="24"/>
        </w:rPr>
        <w:t>UWAGA</w:t>
      </w:r>
      <w:r w:rsidRPr="004F67B5">
        <w:rPr>
          <w:rFonts w:cs="Tahoma"/>
          <w:i/>
          <w:sz w:val="24"/>
          <w:szCs w:val="24"/>
        </w:rPr>
        <w:t>: w tabeli należy podać wszystkie informacje, pozwalające jednoznacznie stwierdzić czy Wykonawca sp</w:t>
      </w:r>
      <w:r w:rsidR="001629BB">
        <w:rPr>
          <w:rFonts w:cs="Tahoma"/>
          <w:i/>
          <w:sz w:val="24"/>
          <w:szCs w:val="24"/>
        </w:rPr>
        <w:t xml:space="preserve">ełnia warunki określone w IWZ. </w:t>
      </w:r>
      <w:r w:rsidRPr="004F67B5">
        <w:rPr>
          <w:rFonts w:cs="Tahoma"/>
          <w:sz w:val="24"/>
          <w:szCs w:val="24"/>
        </w:rPr>
        <w:t xml:space="preserve">Do wykazu należy dołączyć </w:t>
      </w:r>
      <w:r w:rsidRPr="004F67B5">
        <w:rPr>
          <w:iCs/>
          <w:sz w:val="24"/>
          <w:szCs w:val="24"/>
          <w:lang w:eastAsia="pl-PL"/>
        </w:rPr>
        <w:t xml:space="preserve">poświadczenia od poprzednich </w:t>
      </w:r>
      <w:r>
        <w:rPr>
          <w:iCs/>
          <w:sz w:val="24"/>
          <w:szCs w:val="24"/>
          <w:lang w:eastAsia="pl-PL"/>
        </w:rPr>
        <w:t>Z</w:t>
      </w:r>
      <w:r w:rsidRPr="004F67B5">
        <w:rPr>
          <w:iCs/>
          <w:sz w:val="24"/>
          <w:szCs w:val="24"/>
          <w:lang w:eastAsia="pl-PL"/>
        </w:rPr>
        <w:t>amawiaj</w:t>
      </w:r>
      <w:r w:rsidRPr="004F67B5">
        <w:rPr>
          <w:rFonts w:cs="TimesNewRoman,Italic"/>
          <w:iCs/>
          <w:sz w:val="24"/>
          <w:szCs w:val="24"/>
          <w:lang w:eastAsia="pl-PL"/>
        </w:rPr>
        <w:t>ą</w:t>
      </w:r>
      <w:r w:rsidRPr="004F67B5">
        <w:rPr>
          <w:iCs/>
          <w:sz w:val="24"/>
          <w:szCs w:val="24"/>
          <w:lang w:eastAsia="pl-PL"/>
        </w:rPr>
        <w:t xml:space="preserve">cych. </w:t>
      </w:r>
      <w:r w:rsidRPr="004F67B5">
        <w:rPr>
          <w:rFonts w:cs="TimesNewRoman,Italic"/>
          <w:iCs/>
          <w:sz w:val="24"/>
          <w:szCs w:val="24"/>
          <w:lang w:eastAsia="pl-PL"/>
        </w:rPr>
        <w:t xml:space="preserve"> </w:t>
      </w:r>
    </w:p>
    <w:p w14:paraId="53B4D84F" w14:textId="41FB8FD5" w:rsidR="005B2504" w:rsidRPr="00DD2E57" w:rsidRDefault="005B2504" w:rsidP="00D224CE">
      <w:pPr>
        <w:spacing w:line="240" w:lineRule="auto"/>
        <w:rPr>
          <w:b/>
          <w:bCs/>
          <w:sz w:val="24"/>
          <w:szCs w:val="24"/>
        </w:rPr>
      </w:pPr>
      <w:r>
        <w:rPr>
          <w:rFonts w:cs="Tahoma"/>
          <w:sz w:val="24"/>
          <w:szCs w:val="24"/>
        </w:rPr>
        <w:br/>
      </w:r>
    </w:p>
    <w:p w14:paraId="5BDB1FB2" w14:textId="77777777" w:rsidR="005B2504" w:rsidRPr="00F20AB3" w:rsidRDefault="005B2504" w:rsidP="004F67B5">
      <w:pPr>
        <w:spacing w:after="0"/>
        <w:jc w:val="center"/>
      </w:pPr>
      <w:r w:rsidRPr="00F20AB3">
        <w:t>………………………………                         ………………………………………………                    ……………………………………..</w:t>
      </w:r>
    </w:p>
    <w:p w14:paraId="005BD712" w14:textId="77777777" w:rsidR="005B2504" w:rsidRPr="00F20AB3" w:rsidRDefault="005B2504" w:rsidP="004F67B5">
      <w:pPr>
        <w:spacing w:after="0"/>
        <w:jc w:val="center"/>
        <w:rPr>
          <w:i/>
          <w:iCs/>
          <w:sz w:val="18"/>
          <w:szCs w:val="18"/>
        </w:rPr>
      </w:pPr>
      <w:r w:rsidRPr="00F20AB3">
        <w:rPr>
          <w:sz w:val="18"/>
          <w:szCs w:val="28"/>
        </w:rPr>
        <w:t>(data)</w:t>
      </w:r>
      <w:r w:rsidRPr="00F20AB3">
        <w:rPr>
          <w:sz w:val="28"/>
          <w:szCs w:val="28"/>
          <w:vertAlign w:val="superscript"/>
        </w:rPr>
        <w:t xml:space="preserve">                                            </w:t>
      </w:r>
      <w:r w:rsidRPr="00F20AB3">
        <w:rPr>
          <w:i/>
          <w:iCs/>
          <w:sz w:val="18"/>
          <w:szCs w:val="18"/>
        </w:rPr>
        <w:t>Imię i nazwisko osoby/osób uprawnionej/-                                  (podpis i pieczęć)</w:t>
      </w:r>
    </w:p>
    <w:p w14:paraId="35B1DE5F" w14:textId="07E41AFD" w:rsidR="005B2504" w:rsidRPr="00D224CE" w:rsidRDefault="005B2504" w:rsidP="00D224CE">
      <w:pPr>
        <w:spacing w:after="0"/>
        <w:jc w:val="center"/>
        <w:rPr>
          <w:sz w:val="18"/>
          <w:szCs w:val="18"/>
        </w:rPr>
      </w:pPr>
      <w:proofErr w:type="spellStart"/>
      <w:r w:rsidRPr="00F20AB3">
        <w:rPr>
          <w:i/>
          <w:iCs/>
          <w:sz w:val="18"/>
          <w:szCs w:val="18"/>
        </w:rPr>
        <w:t>ych</w:t>
      </w:r>
      <w:proofErr w:type="spellEnd"/>
      <w:r w:rsidRPr="00F20AB3">
        <w:rPr>
          <w:i/>
          <w:iCs/>
          <w:sz w:val="18"/>
          <w:szCs w:val="18"/>
        </w:rPr>
        <w:t xml:space="preserve"> do reprezentacji Wykonawcy</w:t>
      </w:r>
    </w:p>
    <w:p w14:paraId="79B3198A" w14:textId="77777777" w:rsidR="008471F9" w:rsidRDefault="008471F9" w:rsidP="005B2504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i/>
          <w:sz w:val="24"/>
          <w:szCs w:val="24"/>
        </w:rPr>
      </w:pPr>
    </w:p>
    <w:sectPr w:rsidR="008471F9" w:rsidSect="009A3BFA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40" w:right="1080" w:bottom="1440" w:left="1080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6687E" w14:textId="77777777" w:rsidR="003404E7" w:rsidRDefault="003404E7" w:rsidP="002E30C2">
      <w:pPr>
        <w:spacing w:after="0" w:line="240" w:lineRule="auto"/>
      </w:pPr>
      <w:r>
        <w:separator/>
      </w:r>
    </w:p>
  </w:endnote>
  <w:endnote w:type="continuationSeparator" w:id="0">
    <w:p w14:paraId="18759FE0" w14:textId="77777777" w:rsidR="003404E7" w:rsidRDefault="003404E7" w:rsidP="002E3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CCD11" w14:textId="4BFF1BB6" w:rsidR="00A91D53" w:rsidRDefault="006A5944" w:rsidP="00EF5EF1">
    <w:pPr>
      <w:tabs>
        <w:tab w:val="left" w:pos="4395"/>
      </w:tabs>
      <w:spacing w:after="0" w:line="240" w:lineRule="auto"/>
      <w:jc w:val="center"/>
      <w:rPr>
        <w:i/>
        <w:iCs/>
        <w:color w:val="000000"/>
        <w:sz w:val="20"/>
        <w:szCs w:val="20"/>
      </w:rPr>
    </w:pPr>
    <w:r>
      <w:rPr>
        <w:rFonts w:ascii="Times New Roman" w:hAnsi="Times New Roman"/>
        <w:sz w:val="20"/>
        <w:szCs w:val="20"/>
      </w:rPr>
      <w:t>------</w:t>
    </w:r>
    <w:r w:rsidR="00A91D53" w:rsidRPr="00107EA4">
      <w:rPr>
        <w:rFonts w:ascii="Times New Roman" w:hAnsi="Times New Roman"/>
        <w:sz w:val="20"/>
        <w:szCs w:val="20"/>
      </w:rPr>
      <w:t>---------------------------------------------------------------------------------------------------------------------------------</w:t>
    </w:r>
    <w:r w:rsidR="00A91D53">
      <w:rPr>
        <w:rFonts w:ascii="Times New Roman" w:hAnsi="Times New Roman"/>
        <w:sz w:val="20"/>
        <w:szCs w:val="20"/>
      </w:rPr>
      <w:t>----</w:t>
    </w:r>
    <w:r w:rsidR="00A91D53" w:rsidRPr="00107EA4">
      <w:rPr>
        <w:rFonts w:ascii="Times New Roman" w:hAnsi="Times New Roman"/>
        <w:sz w:val="20"/>
        <w:szCs w:val="20"/>
      </w:rPr>
      <w:t>-------</w:t>
    </w:r>
  </w:p>
  <w:p w14:paraId="513C5C1A" w14:textId="3C832C29" w:rsidR="00A91D53" w:rsidRDefault="00A91D53" w:rsidP="006A5944">
    <w:pPr>
      <w:pStyle w:val="Stopka"/>
      <w:tabs>
        <w:tab w:val="clear" w:pos="4536"/>
        <w:tab w:val="clear" w:pos="9072"/>
        <w:tab w:val="left" w:pos="3870"/>
        <w:tab w:val="right" w:pos="10206"/>
      </w:tabs>
      <w:jc w:val="center"/>
    </w:pPr>
    <w:r w:rsidRPr="00EE74F6">
      <w:rPr>
        <w:i/>
        <w:iCs/>
        <w:color w:val="000000"/>
        <w:sz w:val="20"/>
        <w:szCs w:val="20"/>
      </w:rPr>
      <w:t xml:space="preserve">Nr sprawy: </w:t>
    </w:r>
    <w:r>
      <w:rPr>
        <w:i/>
        <w:iCs/>
        <w:color w:val="000000"/>
        <w:sz w:val="20"/>
        <w:szCs w:val="20"/>
      </w:rPr>
      <w:t>US/01/202</w:t>
    </w:r>
    <w:r w:rsidR="006A5944">
      <w:rPr>
        <w:i/>
        <w:iCs/>
        <w:color w:val="000000"/>
        <w:sz w:val="20"/>
        <w:szCs w:val="20"/>
      </w:rPr>
      <w:t>6</w:t>
    </w:r>
    <w:r>
      <w:rPr>
        <w:i/>
        <w:iCs/>
        <w:color w:val="000000"/>
        <w:sz w:val="20"/>
        <w:szCs w:val="20"/>
      </w:rPr>
      <w:t xml:space="preserve"> </w:t>
    </w:r>
    <w:r w:rsidRPr="005F4CFF">
      <w:rPr>
        <w:sz w:val="20"/>
        <w:szCs w:val="20"/>
      </w:rPr>
      <w:t xml:space="preserve">Ochrona fizyczna mienia Centrum </w:t>
    </w:r>
    <w:r>
      <w:rPr>
        <w:bCs/>
        <w:sz w:val="20"/>
        <w:szCs w:val="20"/>
      </w:rPr>
      <w:t>Materiałów Polimero</w:t>
    </w:r>
    <w:r w:rsidRPr="005F4CFF">
      <w:rPr>
        <w:bCs/>
        <w:sz w:val="20"/>
        <w:szCs w:val="20"/>
      </w:rPr>
      <w:t>w</w:t>
    </w:r>
    <w:r>
      <w:rPr>
        <w:bCs/>
        <w:sz w:val="20"/>
        <w:szCs w:val="20"/>
      </w:rPr>
      <w:t>ych</w:t>
    </w:r>
    <w:r w:rsidRPr="005F4CFF">
      <w:rPr>
        <w:bCs/>
        <w:sz w:val="20"/>
        <w:szCs w:val="20"/>
      </w:rPr>
      <w:t xml:space="preserve"> i Węglowych PAN </w:t>
    </w:r>
    <w:r w:rsidRPr="005F4CFF">
      <w:rPr>
        <w:bCs/>
        <w:sz w:val="20"/>
        <w:szCs w:val="20"/>
      </w:rPr>
      <w:br/>
    </w:r>
    <w:r>
      <w:rPr>
        <w:bCs/>
        <w:sz w:val="20"/>
        <w:szCs w:val="20"/>
      </w:rPr>
      <w:t xml:space="preserve">                        </w:t>
    </w:r>
    <w:r w:rsidRPr="005F4CFF">
      <w:rPr>
        <w:bCs/>
        <w:sz w:val="20"/>
        <w:szCs w:val="20"/>
      </w:rPr>
      <w:t xml:space="preserve">przy ul. Marii Curie-Skłodowskiej 34 </w:t>
    </w:r>
    <w:r>
      <w:rPr>
        <w:bCs/>
        <w:sz w:val="20"/>
        <w:szCs w:val="20"/>
      </w:rPr>
      <w:t xml:space="preserve">w Zabrzu </w:t>
    </w:r>
    <w:r w:rsidRPr="005F4CFF">
      <w:rPr>
        <w:bCs/>
        <w:sz w:val="20"/>
        <w:szCs w:val="20"/>
      </w:rPr>
      <w:t>oraz przy ul. Sowińskiego 5 w Gliwicac</w:t>
    </w:r>
    <w:r>
      <w:rPr>
        <w:bCs/>
        <w:sz w:val="20"/>
        <w:szCs w:val="20"/>
      </w:rPr>
      <w:t xml:space="preserve">h                        </w:t>
    </w:r>
    <w:r w:rsidRPr="005D4536">
      <w:rPr>
        <w:noProof/>
        <w:lang w:eastAsia="pl-PL"/>
      </w:rPr>
      <w:t xml:space="preserve"> </w:t>
    </w:r>
    <w:r>
      <w:rPr>
        <w:noProof/>
      </w:rPr>
      <w:tab/>
    </w:r>
    <w:r>
      <w:rPr>
        <w:noProof/>
      </w:rPr>
      <w:tab/>
    </w:r>
    <w:r w:rsidRPr="0099190E">
      <w:t xml:space="preserve"> </w:t>
    </w:r>
    <w:sdt>
      <w:sdtPr>
        <w:rPr>
          <w:i/>
          <w:sz w:val="20"/>
          <w:szCs w:val="20"/>
        </w:rPr>
        <w:id w:val="1403490852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r w:rsidRPr="0099190E">
          <w:rPr>
            <w:sz w:val="20"/>
            <w:szCs w:val="20"/>
          </w:rPr>
          <w:fldChar w:fldCharType="begin"/>
        </w:r>
        <w:r w:rsidRPr="0099190E">
          <w:rPr>
            <w:sz w:val="20"/>
            <w:szCs w:val="20"/>
          </w:rPr>
          <w:instrText>PAGE   \* MERGEFORMAT</w:instrText>
        </w:r>
        <w:r w:rsidRPr="0099190E">
          <w:rPr>
            <w:sz w:val="20"/>
            <w:szCs w:val="20"/>
          </w:rPr>
          <w:fldChar w:fldCharType="separate"/>
        </w:r>
        <w:r w:rsidR="003F003E">
          <w:rPr>
            <w:noProof/>
            <w:sz w:val="20"/>
            <w:szCs w:val="20"/>
          </w:rPr>
          <w:t>45</w:t>
        </w:r>
        <w:r w:rsidRPr="0099190E">
          <w:rPr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011E8" w14:textId="3BE73B3C" w:rsidR="00A91D53" w:rsidRDefault="00A91D53" w:rsidP="00EF5EF1">
    <w:pPr>
      <w:tabs>
        <w:tab w:val="left" w:pos="4395"/>
      </w:tabs>
      <w:spacing w:after="0" w:line="240" w:lineRule="auto"/>
      <w:jc w:val="center"/>
      <w:rPr>
        <w:i/>
        <w:iCs/>
        <w:color w:val="000000"/>
        <w:sz w:val="20"/>
        <w:szCs w:val="20"/>
      </w:rPr>
    </w:pPr>
    <w:r w:rsidRPr="00107EA4">
      <w:rPr>
        <w:rFonts w:ascii="Times New Roman" w:hAnsi="Times New Roman"/>
        <w:sz w:val="20"/>
        <w:szCs w:val="20"/>
      </w:rPr>
      <w:t>---------------------------------------------------------------------------------------------------------------------------------</w:t>
    </w:r>
    <w:r>
      <w:rPr>
        <w:rFonts w:ascii="Times New Roman" w:hAnsi="Times New Roman"/>
        <w:sz w:val="20"/>
        <w:szCs w:val="20"/>
      </w:rPr>
      <w:t>----</w:t>
    </w:r>
    <w:r w:rsidRPr="00107EA4">
      <w:rPr>
        <w:rFonts w:ascii="Times New Roman" w:hAnsi="Times New Roman"/>
        <w:sz w:val="20"/>
        <w:szCs w:val="20"/>
      </w:rPr>
      <w:t>-------</w:t>
    </w:r>
  </w:p>
  <w:p w14:paraId="4D93D263" w14:textId="771AC6DD" w:rsidR="00A91D53" w:rsidRPr="0090782D" w:rsidRDefault="00A91D53" w:rsidP="00EF5EF1">
    <w:pPr>
      <w:pStyle w:val="Stopka"/>
      <w:tabs>
        <w:tab w:val="clear" w:pos="4536"/>
        <w:tab w:val="clear" w:pos="9072"/>
        <w:tab w:val="left" w:pos="3870"/>
        <w:tab w:val="right" w:pos="10206"/>
      </w:tabs>
    </w:pPr>
    <w:r w:rsidRPr="00EE74F6">
      <w:rPr>
        <w:i/>
        <w:iCs/>
        <w:color w:val="000000"/>
        <w:sz w:val="20"/>
        <w:szCs w:val="20"/>
      </w:rPr>
      <w:t xml:space="preserve">Nr sprawy: </w:t>
    </w:r>
    <w:r>
      <w:rPr>
        <w:i/>
        <w:iCs/>
        <w:color w:val="000000"/>
        <w:sz w:val="20"/>
        <w:szCs w:val="20"/>
      </w:rPr>
      <w:t xml:space="preserve">US/01/2020 </w:t>
    </w:r>
    <w:r w:rsidRPr="005F4CFF">
      <w:rPr>
        <w:sz w:val="20"/>
        <w:szCs w:val="20"/>
      </w:rPr>
      <w:t xml:space="preserve">Ochrona fizyczna mienia Centrum </w:t>
    </w:r>
    <w:r w:rsidRPr="005F4CFF">
      <w:rPr>
        <w:bCs/>
        <w:sz w:val="20"/>
        <w:szCs w:val="20"/>
      </w:rPr>
      <w:t xml:space="preserve">Materiałów Polimerów i Węglowych PAN </w:t>
    </w:r>
    <w:r w:rsidRPr="005F4CFF">
      <w:rPr>
        <w:bCs/>
        <w:sz w:val="20"/>
        <w:szCs w:val="20"/>
      </w:rPr>
      <w:br/>
    </w:r>
    <w:r>
      <w:rPr>
        <w:bCs/>
        <w:sz w:val="20"/>
        <w:szCs w:val="20"/>
      </w:rPr>
      <w:t xml:space="preserve">                        </w:t>
    </w:r>
    <w:r w:rsidRPr="005F4CFF">
      <w:rPr>
        <w:bCs/>
        <w:sz w:val="20"/>
        <w:szCs w:val="20"/>
      </w:rPr>
      <w:t xml:space="preserve">przy ul. Marii Curie-Skłodowskiej 34 </w:t>
    </w:r>
    <w:r>
      <w:rPr>
        <w:bCs/>
        <w:sz w:val="20"/>
        <w:szCs w:val="20"/>
      </w:rPr>
      <w:t xml:space="preserve">w Zabrzu </w:t>
    </w:r>
    <w:r w:rsidRPr="005F4CFF">
      <w:rPr>
        <w:bCs/>
        <w:sz w:val="20"/>
        <w:szCs w:val="20"/>
      </w:rPr>
      <w:t>oraz przy ul. Sowińskiego 5 w Gliwicac</w:t>
    </w:r>
    <w:r>
      <w:rPr>
        <w:bCs/>
        <w:sz w:val="20"/>
        <w:szCs w:val="20"/>
      </w:rPr>
      <w:t>h</w:t>
    </w:r>
    <w:r w:rsidRPr="005D4536">
      <w:rPr>
        <w:noProof/>
        <w:lang w:eastAsia="pl-PL"/>
      </w:rPr>
      <w:t xml:space="preserve"> </w:t>
    </w:r>
    <w:r>
      <w:rPr>
        <w:noProof/>
      </w:rPr>
      <w:tab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F8E5E" w14:textId="77777777" w:rsidR="003404E7" w:rsidRDefault="003404E7" w:rsidP="002E30C2">
      <w:pPr>
        <w:spacing w:after="0" w:line="240" w:lineRule="auto"/>
      </w:pPr>
      <w:r>
        <w:separator/>
      </w:r>
    </w:p>
  </w:footnote>
  <w:footnote w:type="continuationSeparator" w:id="0">
    <w:p w14:paraId="585D0989" w14:textId="77777777" w:rsidR="003404E7" w:rsidRDefault="003404E7" w:rsidP="002E3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88FA5" w14:textId="77777777" w:rsidR="00A91D53" w:rsidRPr="00C50F57" w:rsidRDefault="00A91D53" w:rsidP="00FD2A0B">
    <w:pPr>
      <w:pStyle w:val="Nagwek"/>
      <w:tabs>
        <w:tab w:val="clear" w:pos="4536"/>
        <w:tab w:val="clear" w:pos="9072"/>
      </w:tabs>
      <w:ind w:left="2127" w:right="-40"/>
      <w:rPr>
        <w:rFonts w:ascii="Century Gothic" w:hAnsi="Century Gothic"/>
        <w:b/>
        <w:spacing w:val="10"/>
      </w:rPr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0" wp14:anchorId="5DFAAD31" wp14:editId="74D31248">
          <wp:simplePos x="0" y="0"/>
          <wp:positionH relativeFrom="column">
            <wp:posOffset>-30480</wp:posOffset>
          </wp:positionH>
          <wp:positionV relativeFrom="paragraph">
            <wp:posOffset>34290</wp:posOffset>
          </wp:positionV>
          <wp:extent cx="904240" cy="467360"/>
          <wp:effectExtent l="0" t="0" r="0" b="8890"/>
          <wp:wrapSquare wrapText="bothSides"/>
          <wp:docPr id="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240" cy="467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50F57">
      <w:rPr>
        <w:rFonts w:ascii="Century Gothic" w:hAnsi="Century Gothic"/>
        <w:b/>
        <w:spacing w:val="10"/>
      </w:rPr>
      <w:t>CENTRUM MATERIAŁÓW POLIMEROWYCH I WĘGLOWYCH</w:t>
    </w:r>
  </w:p>
  <w:p w14:paraId="7B8B886D" w14:textId="77777777" w:rsidR="00A91D53" w:rsidRPr="00C50F57" w:rsidRDefault="00A91D53" w:rsidP="00FD2A0B">
    <w:pPr>
      <w:pStyle w:val="Nagwek"/>
      <w:tabs>
        <w:tab w:val="clear" w:pos="4536"/>
        <w:tab w:val="clear" w:pos="9072"/>
      </w:tabs>
      <w:spacing w:line="276" w:lineRule="auto"/>
      <w:ind w:left="2127" w:right="-40"/>
      <w:rPr>
        <w:b/>
        <w:spacing w:val="10"/>
      </w:rPr>
    </w:pPr>
    <w:r w:rsidRPr="00C50F57">
      <w:rPr>
        <w:rFonts w:ascii="Century Gothic" w:hAnsi="Century Gothic"/>
        <w:b/>
        <w:spacing w:val="10"/>
      </w:rPr>
      <w:t>POLSK</w:t>
    </w:r>
    <w:r>
      <w:rPr>
        <w:rFonts w:ascii="Century Gothic" w:hAnsi="Century Gothic"/>
        <w:b/>
        <w:spacing w:val="10"/>
      </w:rPr>
      <w:t>IEJ</w:t>
    </w:r>
    <w:r w:rsidRPr="00C50F57">
      <w:rPr>
        <w:rFonts w:ascii="Century Gothic" w:hAnsi="Century Gothic"/>
        <w:b/>
        <w:spacing w:val="10"/>
      </w:rPr>
      <w:t xml:space="preserve"> AKADEMI</w:t>
    </w:r>
    <w:r>
      <w:rPr>
        <w:rFonts w:ascii="Century Gothic" w:hAnsi="Century Gothic"/>
        <w:b/>
        <w:spacing w:val="10"/>
      </w:rPr>
      <w:t>I</w:t>
    </w:r>
    <w:r w:rsidRPr="00C50F57">
      <w:rPr>
        <w:rFonts w:ascii="Century Gothic" w:hAnsi="Century Gothic"/>
        <w:b/>
        <w:spacing w:val="10"/>
      </w:rPr>
      <w:t xml:space="preserve"> NAUK</w:t>
    </w:r>
  </w:p>
  <w:p w14:paraId="32FDB57C" w14:textId="77777777" w:rsidR="00A91D53" w:rsidRDefault="00A91D53" w:rsidP="00FD2A0B">
    <w:pPr>
      <w:pStyle w:val="Nagwek"/>
      <w:tabs>
        <w:tab w:val="clear" w:pos="4536"/>
        <w:tab w:val="clear" w:pos="9072"/>
      </w:tabs>
      <w:spacing w:line="276" w:lineRule="auto"/>
      <w:ind w:left="2127" w:right="-40"/>
      <w:rPr>
        <w:rFonts w:ascii="Century Gothic" w:hAnsi="Century Gothic"/>
        <w:spacing w:val="20"/>
        <w:sz w:val="20"/>
        <w:szCs w:val="20"/>
      </w:rPr>
    </w:pPr>
    <w:r>
      <w:rPr>
        <w:rFonts w:ascii="Century Gothic" w:hAnsi="Century Gothic"/>
        <w:spacing w:val="20"/>
        <w:sz w:val="20"/>
        <w:szCs w:val="20"/>
      </w:rPr>
      <w:t>ul. Marii Curie-Skłodowskiej 34, 41-819 Zabrze</w:t>
    </w:r>
  </w:p>
  <w:p w14:paraId="4A282180" w14:textId="77777777" w:rsidR="00A91D53" w:rsidRPr="00A272F6" w:rsidRDefault="00A91D53" w:rsidP="00FD2A0B">
    <w:pPr>
      <w:pStyle w:val="Nagwek"/>
      <w:pBdr>
        <w:bottom w:val="single" w:sz="4" w:space="1" w:color="auto"/>
      </w:pBdr>
      <w:tabs>
        <w:tab w:val="clear" w:pos="4536"/>
        <w:tab w:val="clear" w:pos="9072"/>
      </w:tabs>
      <w:ind w:right="-40"/>
      <w:rPr>
        <w:rFonts w:ascii="Century Gothic" w:hAnsi="Century Gothic"/>
        <w:spacing w:val="20"/>
        <w:sz w:val="8"/>
        <w:szCs w:val="8"/>
      </w:rPr>
    </w:pPr>
  </w:p>
  <w:p w14:paraId="009A01F9" w14:textId="77777777" w:rsidR="00A91D53" w:rsidRPr="00FD2A0B" w:rsidRDefault="00A91D53" w:rsidP="00FD2A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C0C4E" w14:textId="77777777" w:rsidR="00A91D53" w:rsidRPr="00C50F57" w:rsidRDefault="00A91D53" w:rsidP="00D41DD0">
    <w:pPr>
      <w:pStyle w:val="Nagwek"/>
      <w:tabs>
        <w:tab w:val="clear" w:pos="4536"/>
        <w:tab w:val="clear" w:pos="9072"/>
      </w:tabs>
      <w:ind w:left="2127" w:right="-40"/>
      <w:rPr>
        <w:rFonts w:ascii="Century Gothic" w:hAnsi="Century Gothic"/>
        <w:b/>
        <w:spacing w:val="10"/>
      </w:rPr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0" wp14:anchorId="4430857C" wp14:editId="147DCA61">
          <wp:simplePos x="0" y="0"/>
          <wp:positionH relativeFrom="column">
            <wp:posOffset>-30480</wp:posOffset>
          </wp:positionH>
          <wp:positionV relativeFrom="paragraph">
            <wp:posOffset>34290</wp:posOffset>
          </wp:positionV>
          <wp:extent cx="904240" cy="467360"/>
          <wp:effectExtent l="0" t="0" r="0" b="8890"/>
          <wp:wrapSquare wrapText="bothSides"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240" cy="467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50F57">
      <w:rPr>
        <w:rFonts w:ascii="Century Gothic" w:hAnsi="Century Gothic"/>
        <w:b/>
        <w:spacing w:val="10"/>
      </w:rPr>
      <w:t>CENTRUM MATERIAŁÓW POLIMEROWYCH I WĘGLOWYCH</w:t>
    </w:r>
  </w:p>
  <w:p w14:paraId="2540F5E9" w14:textId="77777777" w:rsidR="00A91D53" w:rsidRPr="00C50F57" w:rsidRDefault="00A91D53" w:rsidP="00D41DD0">
    <w:pPr>
      <w:pStyle w:val="Nagwek"/>
      <w:tabs>
        <w:tab w:val="clear" w:pos="4536"/>
        <w:tab w:val="clear" w:pos="9072"/>
      </w:tabs>
      <w:spacing w:line="276" w:lineRule="auto"/>
      <w:ind w:left="2127" w:right="-40"/>
      <w:rPr>
        <w:b/>
        <w:spacing w:val="10"/>
      </w:rPr>
    </w:pPr>
    <w:r w:rsidRPr="00C50F57">
      <w:rPr>
        <w:rFonts w:ascii="Century Gothic" w:hAnsi="Century Gothic"/>
        <w:b/>
        <w:spacing w:val="10"/>
      </w:rPr>
      <w:t>POLSK</w:t>
    </w:r>
    <w:r>
      <w:rPr>
        <w:rFonts w:ascii="Century Gothic" w:hAnsi="Century Gothic"/>
        <w:b/>
        <w:spacing w:val="10"/>
      </w:rPr>
      <w:t>IEJ</w:t>
    </w:r>
    <w:r w:rsidRPr="00C50F57">
      <w:rPr>
        <w:rFonts w:ascii="Century Gothic" w:hAnsi="Century Gothic"/>
        <w:b/>
        <w:spacing w:val="10"/>
      </w:rPr>
      <w:t xml:space="preserve"> AKADEMI</w:t>
    </w:r>
    <w:r>
      <w:rPr>
        <w:rFonts w:ascii="Century Gothic" w:hAnsi="Century Gothic"/>
        <w:b/>
        <w:spacing w:val="10"/>
      </w:rPr>
      <w:t>I</w:t>
    </w:r>
    <w:r w:rsidRPr="00C50F57">
      <w:rPr>
        <w:rFonts w:ascii="Century Gothic" w:hAnsi="Century Gothic"/>
        <w:b/>
        <w:spacing w:val="10"/>
      </w:rPr>
      <w:t xml:space="preserve"> NAUK</w:t>
    </w:r>
  </w:p>
  <w:p w14:paraId="4826C2F0" w14:textId="77777777" w:rsidR="00A91D53" w:rsidRDefault="00A91D53" w:rsidP="00D41DD0">
    <w:pPr>
      <w:pStyle w:val="Nagwek"/>
      <w:tabs>
        <w:tab w:val="clear" w:pos="4536"/>
        <w:tab w:val="clear" w:pos="9072"/>
      </w:tabs>
      <w:spacing w:line="276" w:lineRule="auto"/>
      <w:ind w:left="2127" w:right="-40"/>
      <w:rPr>
        <w:rFonts w:ascii="Century Gothic" w:hAnsi="Century Gothic"/>
        <w:spacing w:val="20"/>
        <w:sz w:val="20"/>
        <w:szCs w:val="20"/>
      </w:rPr>
    </w:pPr>
    <w:r>
      <w:rPr>
        <w:rFonts w:ascii="Century Gothic" w:hAnsi="Century Gothic"/>
        <w:spacing w:val="20"/>
        <w:sz w:val="20"/>
        <w:szCs w:val="20"/>
      </w:rPr>
      <w:t>ul. Marii Curie-Skłodowskiej 34, 41-819 Zabrze</w:t>
    </w:r>
  </w:p>
  <w:p w14:paraId="12113C1E" w14:textId="77777777" w:rsidR="00A91D53" w:rsidRPr="00A272F6" w:rsidRDefault="00A91D53" w:rsidP="00D41DD0">
    <w:pPr>
      <w:pStyle w:val="Nagwek"/>
      <w:pBdr>
        <w:bottom w:val="single" w:sz="4" w:space="1" w:color="auto"/>
      </w:pBdr>
      <w:tabs>
        <w:tab w:val="clear" w:pos="4536"/>
        <w:tab w:val="clear" w:pos="9072"/>
      </w:tabs>
      <w:ind w:right="-40"/>
      <w:rPr>
        <w:rFonts w:ascii="Century Gothic" w:hAnsi="Century Gothic"/>
        <w:spacing w:val="20"/>
        <w:sz w:val="8"/>
        <w:szCs w:val="8"/>
      </w:rPr>
    </w:pPr>
  </w:p>
  <w:p w14:paraId="3A3C16F4" w14:textId="77777777" w:rsidR="00A91D53" w:rsidRDefault="00A91D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mbri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"/>
      <w:lvlJc w:val="left"/>
      <w:pPr>
        <w:tabs>
          <w:tab w:val="num" w:pos="0"/>
        </w:tabs>
        <w:ind w:left="786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11" w15:restartNumberingAfterBreak="0">
    <w:nsid w:val="03417DB8"/>
    <w:multiLevelType w:val="hybridMultilevel"/>
    <w:tmpl w:val="7B5E3EB8"/>
    <w:name w:val="WW8Num102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58430E"/>
    <w:multiLevelType w:val="singleLevel"/>
    <w:tmpl w:val="8ADA649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3" w15:restartNumberingAfterBreak="0">
    <w:nsid w:val="06423636"/>
    <w:multiLevelType w:val="hybridMultilevel"/>
    <w:tmpl w:val="2BE2CA70"/>
    <w:lvl w:ilvl="0" w:tplc="FFFFFFFF">
      <w:start w:val="1"/>
      <w:numFmt w:val="decimal"/>
      <w:lvlText w:val="%1."/>
      <w:lvlJc w:val="left"/>
      <w:pPr>
        <w:ind w:left="476" w:hanging="358"/>
      </w:pPr>
      <w:rPr>
        <w:rFonts w:ascii="Calibri" w:eastAsia="Arial" w:hAnsi="Calibri" w:cs="Arial" w:hint="default"/>
        <w:spacing w:val="-1"/>
        <w:w w:val="1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FFFFFFFF">
      <w:numFmt w:val="bullet"/>
      <w:lvlText w:val="•"/>
      <w:lvlJc w:val="left"/>
      <w:pPr>
        <w:ind w:left="2651" w:hanging="284"/>
      </w:pPr>
      <w:rPr>
        <w:rFonts w:hint="default"/>
      </w:rPr>
    </w:lvl>
    <w:lvl w:ilvl="3" w:tplc="FFFFFFFF">
      <w:numFmt w:val="bullet"/>
      <w:lvlText w:val="•"/>
      <w:lvlJc w:val="left"/>
      <w:pPr>
        <w:ind w:left="3483" w:hanging="284"/>
      </w:pPr>
      <w:rPr>
        <w:rFonts w:hint="default"/>
      </w:rPr>
    </w:lvl>
    <w:lvl w:ilvl="4" w:tplc="FFFFFFFF">
      <w:numFmt w:val="bullet"/>
      <w:lvlText w:val="•"/>
      <w:lvlJc w:val="left"/>
      <w:pPr>
        <w:ind w:left="4315" w:hanging="284"/>
      </w:pPr>
      <w:rPr>
        <w:rFonts w:hint="default"/>
      </w:rPr>
    </w:lvl>
    <w:lvl w:ilvl="5" w:tplc="FFFFFFFF">
      <w:numFmt w:val="bullet"/>
      <w:lvlText w:val="•"/>
      <w:lvlJc w:val="left"/>
      <w:pPr>
        <w:ind w:left="5147" w:hanging="284"/>
      </w:pPr>
      <w:rPr>
        <w:rFonts w:hint="default"/>
      </w:rPr>
    </w:lvl>
    <w:lvl w:ilvl="6" w:tplc="FFFFFFFF">
      <w:numFmt w:val="bullet"/>
      <w:lvlText w:val="•"/>
      <w:lvlJc w:val="left"/>
      <w:pPr>
        <w:ind w:left="5979" w:hanging="284"/>
      </w:pPr>
      <w:rPr>
        <w:rFonts w:hint="default"/>
      </w:rPr>
    </w:lvl>
    <w:lvl w:ilvl="7" w:tplc="FFFFFFFF">
      <w:numFmt w:val="bullet"/>
      <w:lvlText w:val="•"/>
      <w:lvlJc w:val="left"/>
      <w:pPr>
        <w:ind w:left="6810" w:hanging="284"/>
      </w:pPr>
      <w:rPr>
        <w:rFonts w:hint="default"/>
      </w:rPr>
    </w:lvl>
    <w:lvl w:ilvl="8" w:tplc="FFFFFFFF">
      <w:numFmt w:val="bullet"/>
      <w:lvlText w:val="•"/>
      <w:lvlJc w:val="left"/>
      <w:pPr>
        <w:ind w:left="7642" w:hanging="284"/>
      </w:pPr>
      <w:rPr>
        <w:rFonts w:hint="default"/>
      </w:rPr>
    </w:lvl>
  </w:abstractNum>
  <w:abstractNum w:abstractNumId="14" w15:restartNumberingAfterBreak="0">
    <w:nsid w:val="08BB0D40"/>
    <w:multiLevelType w:val="multilevel"/>
    <w:tmpl w:val="7476709A"/>
    <w:styleLink w:val="Biecalista2"/>
    <w:lvl w:ilvl="0">
      <w:start w:val="3"/>
      <w:numFmt w:val="lowerLetter"/>
      <w:lvlText w:val="%1)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7"/>
      <w:numFmt w:val="decimal"/>
      <w:lvlText w:val="%2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3"/>
      <w:numFmt w:val="decimal"/>
      <w:lvlText w:val="%3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%4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5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lowerLetter"/>
      <w:lvlText w:val="%6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lowerLetter"/>
      <w:lvlText w:val="%7."/>
      <w:lvlJc w:val="left"/>
      <w:pPr>
        <w:ind w:left="360" w:hanging="360"/>
      </w:pPr>
      <w:rPr>
        <w:rFonts w:hint="default"/>
      </w:rPr>
    </w:lvl>
    <w:lvl w:ilvl="7">
      <w:start w:val="4"/>
      <w:numFmt w:val="decimal"/>
      <w:lvlText w:val="%8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5" w15:restartNumberingAfterBreak="0">
    <w:nsid w:val="08EA2B9E"/>
    <w:multiLevelType w:val="hybridMultilevel"/>
    <w:tmpl w:val="A61AB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1A66A3"/>
    <w:multiLevelType w:val="hybridMultilevel"/>
    <w:tmpl w:val="7250E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A14006"/>
    <w:multiLevelType w:val="hybridMultilevel"/>
    <w:tmpl w:val="4EEADA4E"/>
    <w:lvl w:ilvl="0" w:tplc="C2468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E71FED"/>
    <w:multiLevelType w:val="hybridMultilevel"/>
    <w:tmpl w:val="63AC3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A521DA"/>
    <w:multiLevelType w:val="hybridMultilevel"/>
    <w:tmpl w:val="5A724C74"/>
    <w:lvl w:ilvl="0" w:tplc="7DFA7132">
      <w:start w:val="1"/>
      <w:numFmt w:val="decimal"/>
      <w:lvlText w:val="%1."/>
      <w:lvlJc w:val="left"/>
      <w:pPr>
        <w:ind w:left="114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EEC34FE"/>
    <w:multiLevelType w:val="hybridMultilevel"/>
    <w:tmpl w:val="87D46F8E"/>
    <w:lvl w:ilvl="0" w:tplc="0B8E86B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5C16B1"/>
    <w:multiLevelType w:val="multilevel"/>
    <w:tmpl w:val="AE9C38A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lowerLetter"/>
      <w:lvlText w:val="%2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2"/>
      <w:numFmt w:val="upperRoman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4"/>
      <w:numFmt w:val="upperRoman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22" w15:restartNumberingAfterBreak="0">
    <w:nsid w:val="188966A6"/>
    <w:multiLevelType w:val="hybridMultilevel"/>
    <w:tmpl w:val="91840A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BA55D1"/>
    <w:multiLevelType w:val="hybridMultilevel"/>
    <w:tmpl w:val="BAA4958C"/>
    <w:lvl w:ilvl="0" w:tplc="442A9644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E0E36C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AF85A79"/>
    <w:multiLevelType w:val="hybridMultilevel"/>
    <w:tmpl w:val="3FBA2D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1B0378D1"/>
    <w:multiLevelType w:val="hybridMultilevel"/>
    <w:tmpl w:val="65609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CDB2D20"/>
    <w:multiLevelType w:val="multilevel"/>
    <w:tmpl w:val="CB367074"/>
    <w:styleLink w:val="Biecalista1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1"/>
      <w:numFmt w:val="decimal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1"/>
      <w:numFmt w:val="lowerLetter"/>
      <w:lvlText w:val="%7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7">
      <w:start w:val="5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27" w15:restartNumberingAfterBreak="0">
    <w:nsid w:val="1E2779A1"/>
    <w:multiLevelType w:val="hybridMultilevel"/>
    <w:tmpl w:val="EE001420"/>
    <w:lvl w:ilvl="0" w:tplc="647EAD4A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bCs w:val="0"/>
        <w:i w:val="0"/>
        <w:iCs w:val="0"/>
      </w:rPr>
    </w:lvl>
    <w:lvl w:ilvl="1" w:tplc="BFFC9D9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9A85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i w:val="0"/>
        <w:i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E8DF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937152"/>
    <w:multiLevelType w:val="hybridMultilevel"/>
    <w:tmpl w:val="F6502412"/>
    <w:lvl w:ilvl="0" w:tplc="3318B1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5C5C01"/>
    <w:multiLevelType w:val="hybridMultilevel"/>
    <w:tmpl w:val="FA8A414E"/>
    <w:lvl w:ilvl="0" w:tplc="FFFFFFFF">
      <w:start w:val="1"/>
      <w:numFmt w:val="lowerLetter"/>
      <w:lvlText w:val="%1)"/>
      <w:lvlJc w:val="left"/>
      <w:pPr>
        <w:ind w:left="72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1" w:hanging="360"/>
      </w:pPr>
    </w:lvl>
    <w:lvl w:ilvl="2" w:tplc="FFFFFFFF" w:tentative="1">
      <w:start w:val="1"/>
      <w:numFmt w:val="lowerRoman"/>
      <w:lvlText w:val="%3."/>
      <w:lvlJc w:val="right"/>
      <w:pPr>
        <w:ind w:left="2161" w:hanging="180"/>
      </w:pPr>
    </w:lvl>
    <w:lvl w:ilvl="3" w:tplc="FFFFFFFF" w:tentative="1">
      <w:start w:val="1"/>
      <w:numFmt w:val="decimal"/>
      <w:lvlText w:val="%4."/>
      <w:lvlJc w:val="left"/>
      <w:pPr>
        <w:ind w:left="2881" w:hanging="360"/>
      </w:pPr>
    </w:lvl>
    <w:lvl w:ilvl="4" w:tplc="FFFFFFFF" w:tentative="1">
      <w:start w:val="1"/>
      <w:numFmt w:val="lowerLetter"/>
      <w:lvlText w:val="%5."/>
      <w:lvlJc w:val="left"/>
      <w:pPr>
        <w:ind w:left="3601" w:hanging="360"/>
      </w:pPr>
    </w:lvl>
    <w:lvl w:ilvl="5" w:tplc="FFFFFFFF" w:tentative="1">
      <w:start w:val="1"/>
      <w:numFmt w:val="lowerRoman"/>
      <w:lvlText w:val="%6."/>
      <w:lvlJc w:val="right"/>
      <w:pPr>
        <w:ind w:left="4321" w:hanging="180"/>
      </w:pPr>
    </w:lvl>
    <w:lvl w:ilvl="6" w:tplc="FFFFFFFF" w:tentative="1">
      <w:start w:val="1"/>
      <w:numFmt w:val="decimal"/>
      <w:lvlText w:val="%7."/>
      <w:lvlJc w:val="left"/>
      <w:pPr>
        <w:ind w:left="5041" w:hanging="360"/>
      </w:pPr>
    </w:lvl>
    <w:lvl w:ilvl="7" w:tplc="FFFFFFFF" w:tentative="1">
      <w:start w:val="1"/>
      <w:numFmt w:val="lowerLetter"/>
      <w:lvlText w:val="%8."/>
      <w:lvlJc w:val="left"/>
      <w:pPr>
        <w:ind w:left="5761" w:hanging="360"/>
      </w:pPr>
    </w:lvl>
    <w:lvl w:ilvl="8" w:tplc="FFFFFFFF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30" w15:restartNumberingAfterBreak="0">
    <w:nsid w:val="318F041A"/>
    <w:multiLevelType w:val="hybridMultilevel"/>
    <w:tmpl w:val="AE627F40"/>
    <w:lvl w:ilvl="0" w:tplc="3BB054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B10AC5"/>
    <w:multiLevelType w:val="hybridMultilevel"/>
    <w:tmpl w:val="A7ECAF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2C56570"/>
    <w:multiLevelType w:val="multilevel"/>
    <w:tmpl w:val="7476709A"/>
    <w:lvl w:ilvl="0">
      <w:start w:val="3"/>
      <w:numFmt w:val="lowerLetter"/>
      <w:lvlText w:val="%1)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7"/>
      <w:numFmt w:val="decimal"/>
      <w:lvlText w:val="%2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3"/>
      <w:numFmt w:val="decimal"/>
      <w:lvlText w:val="%3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%4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5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lowerLetter"/>
      <w:lvlText w:val="%6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lowerLetter"/>
      <w:lvlText w:val="%7."/>
      <w:lvlJc w:val="left"/>
      <w:pPr>
        <w:ind w:left="360" w:hanging="360"/>
      </w:pPr>
      <w:rPr>
        <w:rFonts w:hint="default"/>
      </w:rPr>
    </w:lvl>
    <w:lvl w:ilvl="7">
      <w:start w:val="4"/>
      <w:numFmt w:val="decimal"/>
      <w:lvlText w:val="%8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3" w15:restartNumberingAfterBreak="0">
    <w:nsid w:val="32F8229C"/>
    <w:multiLevelType w:val="hybridMultilevel"/>
    <w:tmpl w:val="4A787176"/>
    <w:lvl w:ilvl="0" w:tplc="4AE6D03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C65F90"/>
    <w:multiLevelType w:val="hybridMultilevel"/>
    <w:tmpl w:val="234A3B6A"/>
    <w:lvl w:ilvl="0" w:tplc="9CE0A8FE">
      <w:start w:val="1"/>
      <w:numFmt w:val="decimal"/>
      <w:lvlText w:val="%1."/>
      <w:lvlJc w:val="left"/>
      <w:pPr>
        <w:ind w:left="485" w:hanging="343"/>
      </w:pPr>
      <w:rPr>
        <w:rFonts w:ascii="Calibri" w:eastAsia="Arial" w:hAnsi="Calibri" w:hint="default"/>
        <w:b w:val="0"/>
        <w:color w:val="auto"/>
        <w:spacing w:val="0"/>
        <w:w w:val="100"/>
        <w:sz w:val="24"/>
        <w:szCs w:val="24"/>
      </w:rPr>
    </w:lvl>
    <w:lvl w:ilvl="1" w:tplc="9FDEAE3E">
      <w:start w:val="1"/>
      <w:numFmt w:val="bullet"/>
      <w:lvlText w:val="•"/>
      <w:lvlJc w:val="left"/>
      <w:pPr>
        <w:ind w:left="419" w:hanging="191"/>
      </w:pPr>
      <w:rPr>
        <w:rFonts w:ascii="Arial" w:eastAsia="Arial" w:hAnsi="Arial" w:hint="default"/>
        <w:color w:val="464646"/>
        <w:w w:val="144"/>
        <w:sz w:val="21"/>
        <w:szCs w:val="21"/>
      </w:rPr>
    </w:lvl>
    <w:lvl w:ilvl="2" w:tplc="2B221E32">
      <w:start w:val="1"/>
      <w:numFmt w:val="bullet"/>
      <w:lvlText w:val="•"/>
      <w:lvlJc w:val="left"/>
      <w:pPr>
        <w:ind w:left="1553" w:hanging="191"/>
      </w:pPr>
      <w:rPr>
        <w:rFonts w:hint="default"/>
      </w:rPr>
    </w:lvl>
    <w:lvl w:ilvl="3" w:tplc="CA129B64">
      <w:start w:val="1"/>
      <w:numFmt w:val="bullet"/>
      <w:lvlText w:val="•"/>
      <w:lvlJc w:val="left"/>
      <w:pPr>
        <w:ind w:left="2621" w:hanging="191"/>
      </w:pPr>
      <w:rPr>
        <w:rFonts w:hint="default"/>
      </w:rPr>
    </w:lvl>
    <w:lvl w:ilvl="4" w:tplc="D26E7AE0">
      <w:start w:val="1"/>
      <w:numFmt w:val="bullet"/>
      <w:lvlText w:val="•"/>
      <w:lvlJc w:val="left"/>
      <w:pPr>
        <w:ind w:left="3689" w:hanging="191"/>
      </w:pPr>
      <w:rPr>
        <w:rFonts w:hint="default"/>
      </w:rPr>
    </w:lvl>
    <w:lvl w:ilvl="5" w:tplc="6764EA74">
      <w:start w:val="1"/>
      <w:numFmt w:val="bullet"/>
      <w:lvlText w:val="•"/>
      <w:lvlJc w:val="left"/>
      <w:pPr>
        <w:ind w:left="4757" w:hanging="191"/>
      </w:pPr>
      <w:rPr>
        <w:rFonts w:hint="default"/>
      </w:rPr>
    </w:lvl>
    <w:lvl w:ilvl="6" w:tplc="191EEA48">
      <w:start w:val="1"/>
      <w:numFmt w:val="bullet"/>
      <w:lvlText w:val="•"/>
      <w:lvlJc w:val="left"/>
      <w:pPr>
        <w:ind w:left="5825" w:hanging="191"/>
      </w:pPr>
      <w:rPr>
        <w:rFonts w:hint="default"/>
      </w:rPr>
    </w:lvl>
    <w:lvl w:ilvl="7" w:tplc="7CD20A68">
      <w:start w:val="1"/>
      <w:numFmt w:val="bullet"/>
      <w:lvlText w:val="•"/>
      <w:lvlJc w:val="left"/>
      <w:pPr>
        <w:ind w:left="6893" w:hanging="191"/>
      </w:pPr>
      <w:rPr>
        <w:rFonts w:hint="default"/>
      </w:rPr>
    </w:lvl>
    <w:lvl w:ilvl="8" w:tplc="BC6C33E8">
      <w:start w:val="1"/>
      <w:numFmt w:val="bullet"/>
      <w:lvlText w:val="•"/>
      <w:lvlJc w:val="left"/>
      <w:pPr>
        <w:ind w:left="7961" w:hanging="191"/>
      </w:pPr>
      <w:rPr>
        <w:rFonts w:hint="default"/>
      </w:rPr>
    </w:lvl>
  </w:abstractNum>
  <w:abstractNum w:abstractNumId="35" w15:restartNumberingAfterBreak="0">
    <w:nsid w:val="34FC5E40"/>
    <w:multiLevelType w:val="hybridMultilevel"/>
    <w:tmpl w:val="FF6423A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6" w15:restartNumberingAfterBreak="0">
    <w:nsid w:val="35CE5E28"/>
    <w:multiLevelType w:val="hybridMultilevel"/>
    <w:tmpl w:val="F5EE5C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94129F1"/>
    <w:multiLevelType w:val="hybridMultilevel"/>
    <w:tmpl w:val="CB4CDB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8F60D7"/>
    <w:multiLevelType w:val="multilevel"/>
    <w:tmpl w:val="96326F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numFmt w:val="bullet"/>
      <w:lvlText w:val="•"/>
      <w:lvlJc w:val="right"/>
      <w:pPr>
        <w:ind w:left="1800" w:hanging="360"/>
      </w:pPr>
      <w:rPr>
        <w:rFonts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9" w15:restartNumberingAfterBreak="0">
    <w:nsid w:val="3B0E45DC"/>
    <w:multiLevelType w:val="hybridMultilevel"/>
    <w:tmpl w:val="70061F56"/>
    <w:lvl w:ilvl="0" w:tplc="8C865EB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3C693D6D"/>
    <w:multiLevelType w:val="hybridMultilevel"/>
    <w:tmpl w:val="988E0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84428C"/>
    <w:multiLevelType w:val="hybridMultilevel"/>
    <w:tmpl w:val="8C0C2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CD7460"/>
    <w:multiLevelType w:val="multilevel"/>
    <w:tmpl w:val="BEEC1A7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numFmt w:val="bullet"/>
      <w:lvlText w:val="•"/>
      <w:lvlJc w:val="right"/>
      <w:pPr>
        <w:ind w:left="1800" w:hanging="360"/>
      </w:pPr>
      <w:rPr>
        <w:rFonts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40EC56C8"/>
    <w:multiLevelType w:val="multilevel"/>
    <w:tmpl w:val="1EFAAC7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1"/>
      <w:numFmt w:val="decimal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1"/>
      <w:numFmt w:val="lowerLetter"/>
      <w:lvlText w:val="%7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7">
      <w:start w:val="5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44" w15:restartNumberingAfterBreak="0">
    <w:nsid w:val="41017FEE"/>
    <w:multiLevelType w:val="hybridMultilevel"/>
    <w:tmpl w:val="B5CAAFBA"/>
    <w:lvl w:ilvl="0" w:tplc="BD805FAE">
      <w:start w:val="1"/>
      <w:numFmt w:val="bullet"/>
      <w:pStyle w:val="StylInterliniapojedyncze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  <w:color w:val="auto"/>
        <w:sz w:val="24"/>
      </w:rPr>
    </w:lvl>
    <w:lvl w:ilvl="1" w:tplc="6F50BD9E">
      <w:start w:val="2"/>
      <w:numFmt w:val="lowerLetter"/>
      <w:lvlText w:val="%2)"/>
      <w:lvlJc w:val="left"/>
      <w:pPr>
        <w:tabs>
          <w:tab w:val="num" w:pos="1477"/>
        </w:tabs>
        <w:ind w:left="1477" w:hanging="360"/>
      </w:pPr>
      <w:rPr>
        <w:rFonts w:cs="Times New Roman"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45" w15:restartNumberingAfterBreak="0">
    <w:nsid w:val="44E8301A"/>
    <w:multiLevelType w:val="hybridMultilevel"/>
    <w:tmpl w:val="89B0C56A"/>
    <w:lvl w:ilvl="0" w:tplc="D968E4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810555"/>
    <w:multiLevelType w:val="hybridMultilevel"/>
    <w:tmpl w:val="3ABEF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A3943DB"/>
    <w:multiLevelType w:val="hybridMultilevel"/>
    <w:tmpl w:val="50869C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5D710E"/>
    <w:multiLevelType w:val="hybridMultilevel"/>
    <w:tmpl w:val="1B889988"/>
    <w:lvl w:ilvl="0" w:tplc="E0268F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2D62AB4"/>
    <w:multiLevelType w:val="hybridMultilevel"/>
    <w:tmpl w:val="72F80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1915F8"/>
    <w:multiLevelType w:val="hybridMultilevel"/>
    <w:tmpl w:val="FD6CAC18"/>
    <w:lvl w:ilvl="0" w:tplc="B97A0FC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 w15:restartNumberingAfterBreak="0">
    <w:nsid w:val="58410A2F"/>
    <w:multiLevelType w:val="hybridMultilevel"/>
    <w:tmpl w:val="CCB2415A"/>
    <w:lvl w:ilvl="0" w:tplc="AAF4F880">
      <w:start w:val="1"/>
      <w:numFmt w:val="decimal"/>
      <w:lvlText w:val="%1."/>
      <w:lvlJc w:val="left"/>
      <w:pPr>
        <w:ind w:left="476" w:hanging="358"/>
      </w:pPr>
      <w:rPr>
        <w:rFonts w:ascii="Calibri" w:eastAsia="Arial" w:hAnsi="Calibri" w:cs="Arial" w:hint="default"/>
        <w:spacing w:val="-1"/>
        <w:w w:val="100"/>
        <w:sz w:val="24"/>
        <w:szCs w:val="24"/>
      </w:rPr>
    </w:lvl>
    <w:lvl w:ilvl="1" w:tplc="8CFC0B9A">
      <w:start w:val="1"/>
      <w:numFmt w:val="lowerLetter"/>
      <w:lvlText w:val="%2)"/>
      <w:lvlJc w:val="left"/>
      <w:pPr>
        <w:ind w:left="709" w:hanging="284"/>
      </w:pPr>
      <w:rPr>
        <w:rFonts w:asciiTheme="minorHAnsi" w:eastAsia="Arial" w:hAnsiTheme="minorHAnsi" w:cstheme="minorHAnsi" w:hint="default"/>
        <w:spacing w:val="-1"/>
        <w:w w:val="100"/>
        <w:sz w:val="24"/>
        <w:szCs w:val="24"/>
      </w:rPr>
    </w:lvl>
    <w:lvl w:ilvl="2" w:tplc="EC4499D6">
      <w:numFmt w:val="bullet"/>
      <w:lvlText w:val="•"/>
      <w:lvlJc w:val="left"/>
      <w:pPr>
        <w:ind w:left="2651" w:hanging="284"/>
      </w:pPr>
      <w:rPr>
        <w:rFonts w:hint="default"/>
      </w:rPr>
    </w:lvl>
    <w:lvl w:ilvl="3" w:tplc="35CACD88">
      <w:numFmt w:val="bullet"/>
      <w:lvlText w:val="•"/>
      <w:lvlJc w:val="left"/>
      <w:pPr>
        <w:ind w:left="3483" w:hanging="284"/>
      </w:pPr>
      <w:rPr>
        <w:rFonts w:hint="default"/>
      </w:rPr>
    </w:lvl>
    <w:lvl w:ilvl="4" w:tplc="987EA0F6">
      <w:numFmt w:val="bullet"/>
      <w:lvlText w:val="•"/>
      <w:lvlJc w:val="left"/>
      <w:pPr>
        <w:ind w:left="4315" w:hanging="284"/>
      </w:pPr>
      <w:rPr>
        <w:rFonts w:hint="default"/>
      </w:rPr>
    </w:lvl>
    <w:lvl w:ilvl="5" w:tplc="75C48104">
      <w:numFmt w:val="bullet"/>
      <w:lvlText w:val="•"/>
      <w:lvlJc w:val="left"/>
      <w:pPr>
        <w:ind w:left="5147" w:hanging="284"/>
      </w:pPr>
      <w:rPr>
        <w:rFonts w:hint="default"/>
      </w:rPr>
    </w:lvl>
    <w:lvl w:ilvl="6" w:tplc="F2D2217E">
      <w:numFmt w:val="bullet"/>
      <w:lvlText w:val="•"/>
      <w:lvlJc w:val="left"/>
      <w:pPr>
        <w:ind w:left="5979" w:hanging="284"/>
      </w:pPr>
      <w:rPr>
        <w:rFonts w:hint="default"/>
      </w:rPr>
    </w:lvl>
    <w:lvl w:ilvl="7" w:tplc="22708DCA">
      <w:numFmt w:val="bullet"/>
      <w:lvlText w:val="•"/>
      <w:lvlJc w:val="left"/>
      <w:pPr>
        <w:ind w:left="6810" w:hanging="284"/>
      </w:pPr>
      <w:rPr>
        <w:rFonts w:hint="default"/>
      </w:rPr>
    </w:lvl>
    <w:lvl w:ilvl="8" w:tplc="08502A7E">
      <w:numFmt w:val="bullet"/>
      <w:lvlText w:val="•"/>
      <w:lvlJc w:val="left"/>
      <w:pPr>
        <w:ind w:left="7642" w:hanging="284"/>
      </w:pPr>
      <w:rPr>
        <w:rFonts w:hint="default"/>
      </w:rPr>
    </w:lvl>
  </w:abstractNum>
  <w:abstractNum w:abstractNumId="52" w15:restartNumberingAfterBreak="0">
    <w:nsid w:val="58A33E59"/>
    <w:multiLevelType w:val="multilevel"/>
    <w:tmpl w:val="AE9C38A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lowerLetter"/>
      <w:lvlText w:val="%2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2"/>
      <w:numFmt w:val="upperRoman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4"/>
      <w:numFmt w:val="upperRoman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53" w15:restartNumberingAfterBreak="0">
    <w:nsid w:val="5A0B1CDA"/>
    <w:multiLevelType w:val="hybridMultilevel"/>
    <w:tmpl w:val="CF46382A"/>
    <w:lvl w:ilvl="0" w:tplc="3C32AD8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A122994"/>
    <w:multiLevelType w:val="hybridMultilevel"/>
    <w:tmpl w:val="C30E8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1E6A0E"/>
    <w:multiLevelType w:val="hybridMultilevel"/>
    <w:tmpl w:val="1CAAECE6"/>
    <w:lvl w:ilvl="0" w:tplc="EB2A2DF2">
      <w:start w:val="1"/>
      <w:numFmt w:val="lowerLetter"/>
      <w:lvlText w:val="%1)"/>
      <w:lvlJc w:val="left"/>
      <w:pPr>
        <w:ind w:left="1208" w:hanging="360"/>
      </w:pPr>
      <w:rPr>
        <w:rFonts w:hint="default"/>
        <w:color w:val="464646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6" w15:restartNumberingAfterBreak="0">
    <w:nsid w:val="5CD65157"/>
    <w:multiLevelType w:val="hybridMultilevel"/>
    <w:tmpl w:val="818C5A9E"/>
    <w:lvl w:ilvl="0" w:tplc="13E217BA">
      <w:start w:val="1"/>
      <w:numFmt w:val="decimal"/>
      <w:lvlText w:val="%1."/>
      <w:lvlJc w:val="left"/>
      <w:pPr>
        <w:ind w:left="72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792" w:hanging="360"/>
      </w:pPr>
    </w:lvl>
    <w:lvl w:ilvl="2" w:tplc="0415001B" w:tentative="1">
      <w:start w:val="1"/>
      <w:numFmt w:val="lowerRoman"/>
      <w:lvlText w:val="%3."/>
      <w:lvlJc w:val="right"/>
      <w:pPr>
        <w:ind w:left="1512" w:hanging="180"/>
      </w:pPr>
    </w:lvl>
    <w:lvl w:ilvl="3" w:tplc="0415000F" w:tentative="1">
      <w:start w:val="1"/>
      <w:numFmt w:val="decimal"/>
      <w:lvlText w:val="%4."/>
      <w:lvlJc w:val="left"/>
      <w:pPr>
        <w:ind w:left="2232" w:hanging="360"/>
      </w:pPr>
    </w:lvl>
    <w:lvl w:ilvl="4" w:tplc="04150019" w:tentative="1">
      <w:start w:val="1"/>
      <w:numFmt w:val="lowerLetter"/>
      <w:lvlText w:val="%5."/>
      <w:lvlJc w:val="left"/>
      <w:pPr>
        <w:ind w:left="2952" w:hanging="360"/>
      </w:pPr>
    </w:lvl>
    <w:lvl w:ilvl="5" w:tplc="0415001B" w:tentative="1">
      <w:start w:val="1"/>
      <w:numFmt w:val="lowerRoman"/>
      <w:lvlText w:val="%6."/>
      <w:lvlJc w:val="right"/>
      <w:pPr>
        <w:ind w:left="3672" w:hanging="180"/>
      </w:pPr>
    </w:lvl>
    <w:lvl w:ilvl="6" w:tplc="0415000F" w:tentative="1">
      <w:start w:val="1"/>
      <w:numFmt w:val="decimal"/>
      <w:lvlText w:val="%7."/>
      <w:lvlJc w:val="left"/>
      <w:pPr>
        <w:ind w:left="4392" w:hanging="360"/>
      </w:pPr>
    </w:lvl>
    <w:lvl w:ilvl="7" w:tplc="04150019" w:tentative="1">
      <w:start w:val="1"/>
      <w:numFmt w:val="lowerLetter"/>
      <w:lvlText w:val="%8."/>
      <w:lvlJc w:val="left"/>
      <w:pPr>
        <w:ind w:left="5112" w:hanging="360"/>
      </w:pPr>
    </w:lvl>
    <w:lvl w:ilvl="8" w:tplc="0415001B" w:tentative="1">
      <w:start w:val="1"/>
      <w:numFmt w:val="lowerRoman"/>
      <w:lvlText w:val="%9."/>
      <w:lvlJc w:val="right"/>
      <w:pPr>
        <w:ind w:left="5832" w:hanging="180"/>
      </w:pPr>
    </w:lvl>
  </w:abstractNum>
  <w:abstractNum w:abstractNumId="57" w15:restartNumberingAfterBreak="0">
    <w:nsid w:val="5D985A43"/>
    <w:multiLevelType w:val="hybridMultilevel"/>
    <w:tmpl w:val="C73AB68A"/>
    <w:lvl w:ilvl="0" w:tplc="3CECAAB0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8" w15:restartNumberingAfterBreak="0">
    <w:nsid w:val="617471AB"/>
    <w:multiLevelType w:val="hybridMultilevel"/>
    <w:tmpl w:val="EA880C78"/>
    <w:lvl w:ilvl="0" w:tplc="58366BE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1BB7EB7"/>
    <w:multiLevelType w:val="multilevel"/>
    <w:tmpl w:val="06B46C4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2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lowerLetter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61DC04CE"/>
    <w:multiLevelType w:val="multilevel"/>
    <w:tmpl w:val="4C304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797" w:hanging="360"/>
      </w:pPr>
    </w:lvl>
    <w:lvl w:ilvl="2" w:tentative="1">
      <w:start w:val="1"/>
      <w:numFmt w:val="lowerRoman"/>
      <w:lvlText w:val="%3."/>
      <w:lvlJc w:val="right"/>
      <w:pPr>
        <w:ind w:left="2517" w:hanging="180"/>
      </w:pPr>
    </w:lvl>
    <w:lvl w:ilvl="3" w:tentative="1">
      <w:start w:val="1"/>
      <w:numFmt w:val="decimal"/>
      <w:lvlText w:val="%4."/>
      <w:lvlJc w:val="left"/>
      <w:pPr>
        <w:ind w:left="3237" w:hanging="360"/>
      </w:pPr>
    </w:lvl>
    <w:lvl w:ilvl="4" w:tentative="1">
      <w:start w:val="1"/>
      <w:numFmt w:val="lowerLetter"/>
      <w:lvlText w:val="%5."/>
      <w:lvlJc w:val="left"/>
      <w:pPr>
        <w:ind w:left="3957" w:hanging="360"/>
      </w:pPr>
    </w:lvl>
    <w:lvl w:ilvl="5" w:tentative="1">
      <w:start w:val="1"/>
      <w:numFmt w:val="lowerRoman"/>
      <w:lvlText w:val="%6."/>
      <w:lvlJc w:val="right"/>
      <w:pPr>
        <w:ind w:left="4677" w:hanging="180"/>
      </w:pPr>
    </w:lvl>
    <w:lvl w:ilvl="6" w:tentative="1">
      <w:start w:val="1"/>
      <w:numFmt w:val="decimal"/>
      <w:lvlText w:val="%7."/>
      <w:lvlJc w:val="left"/>
      <w:pPr>
        <w:ind w:left="5397" w:hanging="360"/>
      </w:pPr>
    </w:lvl>
    <w:lvl w:ilvl="7" w:tentative="1">
      <w:start w:val="1"/>
      <w:numFmt w:val="lowerLetter"/>
      <w:lvlText w:val="%8."/>
      <w:lvlJc w:val="left"/>
      <w:pPr>
        <w:ind w:left="6117" w:hanging="360"/>
      </w:pPr>
    </w:lvl>
    <w:lvl w:ilvl="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63E340CD"/>
    <w:multiLevelType w:val="singleLevel"/>
    <w:tmpl w:val="5FA6F1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/>
        <w:i w:val="0"/>
        <w:iCs w:val="0"/>
      </w:rPr>
    </w:lvl>
  </w:abstractNum>
  <w:abstractNum w:abstractNumId="62" w15:restartNumberingAfterBreak="0">
    <w:nsid w:val="649BB77C"/>
    <w:multiLevelType w:val="hybridMultilevel"/>
    <w:tmpl w:val="4D367F0A"/>
    <w:lvl w:ilvl="0" w:tplc="18BAFB8C">
      <w:start w:val="1"/>
      <w:numFmt w:val="decimal"/>
      <w:lvlText w:val="%1."/>
      <w:lvlJc w:val="left"/>
    </w:lvl>
    <w:lvl w:ilvl="1" w:tplc="BC42CEF2">
      <w:start w:val="1"/>
      <w:numFmt w:val="decimal"/>
      <w:lvlText w:val="%2)"/>
      <w:lvlJc w:val="left"/>
    </w:lvl>
    <w:lvl w:ilvl="2" w:tplc="B73A9C28">
      <w:numFmt w:val="decimal"/>
      <w:lvlText w:val=""/>
      <w:lvlJc w:val="left"/>
    </w:lvl>
    <w:lvl w:ilvl="3" w:tplc="45125AC6">
      <w:numFmt w:val="decimal"/>
      <w:lvlText w:val=""/>
      <w:lvlJc w:val="left"/>
    </w:lvl>
    <w:lvl w:ilvl="4" w:tplc="D99AA524">
      <w:numFmt w:val="decimal"/>
      <w:lvlText w:val=""/>
      <w:lvlJc w:val="left"/>
    </w:lvl>
    <w:lvl w:ilvl="5" w:tplc="EAC4F754">
      <w:numFmt w:val="decimal"/>
      <w:lvlText w:val=""/>
      <w:lvlJc w:val="left"/>
    </w:lvl>
    <w:lvl w:ilvl="6" w:tplc="DA4405C0">
      <w:numFmt w:val="decimal"/>
      <w:lvlText w:val=""/>
      <w:lvlJc w:val="left"/>
    </w:lvl>
    <w:lvl w:ilvl="7" w:tplc="0EAAF606">
      <w:numFmt w:val="decimal"/>
      <w:lvlText w:val=""/>
      <w:lvlJc w:val="left"/>
    </w:lvl>
    <w:lvl w:ilvl="8" w:tplc="00227910">
      <w:numFmt w:val="decimal"/>
      <w:lvlText w:val=""/>
      <w:lvlJc w:val="left"/>
    </w:lvl>
  </w:abstractNum>
  <w:abstractNum w:abstractNumId="63" w15:restartNumberingAfterBreak="0">
    <w:nsid w:val="653C073D"/>
    <w:multiLevelType w:val="multilevel"/>
    <w:tmpl w:val="AE9C38A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lowerLetter"/>
      <w:lvlText w:val="%2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2"/>
      <w:numFmt w:val="upperRoman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4"/>
      <w:numFmt w:val="upperRoman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64" w15:restartNumberingAfterBreak="0">
    <w:nsid w:val="65FE1680"/>
    <w:multiLevelType w:val="multilevel"/>
    <w:tmpl w:val="AE9C38A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lowerLetter"/>
      <w:lvlText w:val="%2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2"/>
      <w:numFmt w:val="upperRoman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4"/>
      <w:numFmt w:val="upperRoman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65" w15:restartNumberingAfterBreak="0">
    <w:nsid w:val="66B04795"/>
    <w:multiLevelType w:val="hybridMultilevel"/>
    <w:tmpl w:val="EADE0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84E4234"/>
    <w:multiLevelType w:val="hybridMultilevel"/>
    <w:tmpl w:val="F2A07B54"/>
    <w:lvl w:ilvl="0" w:tplc="DD84C4E4">
      <w:start w:val="1"/>
      <w:numFmt w:val="lowerLetter"/>
      <w:lvlText w:val="%1."/>
      <w:lvlJc w:val="left"/>
      <w:pPr>
        <w:ind w:left="1145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7" w15:restartNumberingAfterBreak="0">
    <w:nsid w:val="687C2D41"/>
    <w:multiLevelType w:val="hybridMultilevel"/>
    <w:tmpl w:val="07E42C96"/>
    <w:lvl w:ilvl="0" w:tplc="40F444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DE70DA9"/>
    <w:multiLevelType w:val="multilevel"/>
    <w:tmpl w:val="82BCC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2A61810"/>
    <w:multiLevelType w:val="hybridMultilevel"/>
    <w:tmpl w:val="C49C367A"/>
    <w:lvl w:ilvl="0" w:tplc="423E9C6C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749306C4"/>
    <w:multiLevelType w:val="hybridMultilevel"/>
    <w:tmpl w:val="FBFCA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584FBB"/>
    <w:multiLevelType w:val="hybridMultilevel"/>
    <w:tmpl w:val="E1344154"/>
    <w:lvl w:ilvl="0" w:tplc="04150001">
      <w:start w:val="1"/>
      <w:numFmt w:val="bullet"/>
      <w:lvlText w:val=""/>
      <w:lvlJc w:val="left"/>
      <w:pPr>
        <w:ind w:left="18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72" w15:restartNumberingAfterBreak="0">
    <w:nsid w:val="76EC1B29"/>
    <w:multiLevelType w:val="singleLevel"/>
    <w:tmpl w:val="803287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73" w15:restartNumberingAfterBreak="0">
    <w:nsid w:val="77973C19"/>
    <w:multiLevelType w:val="hybridMultilevel"/>
    <w:tmpl w:val="C076E57C"/>
    <w:lvl w:ilvl="0" w:tplc="5C5E12B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80C2C88"/>
    <w:multiLevelType w:val="singleLevel"/>
    <w:tmpl w:val="3062AE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/>
        <w:b w:val="0"/>
        <w:bCs w:val="0"/>
        <w:i w:val="0"/>
        <w:iCs w:val="0"/>
      </w:rPr>
    </w:lvl>
  </w:abstractNum>
  <w:abstractNum w:abstractNumId="75" w15:restartNumberingAfterBreak="0">
    <w:nsid w:val="79643FCF"/>
    <w:multiLevelType w:val="multilevel"/>
    <w:tmpl w:val="3CC26FB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5"/>
      <w:numFmt w:val="upperRoman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1"/>
      <w:numFmt w:val="lowerLetter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lowerRoman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3"/>
      <w:numFmt w:val="decimal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1"/>
      <w:numFmt w:val="lowerLetter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lowerRoman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numFmt w:val="decimal"/>
      <w:lvlText w:val=""/>
      <w:lvlJc w:val="left"/>
    </w:lvl>
  </w:abstractNum>
  <w:abstractNum w:abstractNumId="76" w15:restartNumberingAfterBreak="0">
    <w:nsid w:val="79825514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7" w15:restartNumberingAfterBreak="0">
    <w:nsid w:val="7A41562E"/>
    <w:multiLevelType w:val="hybridMultilevel"/>
    <w:tmpl w:val="FA8A414E"/>
    <w:lvl w:ilvl="0" w:tplc="CA9077C4">
      <w:start w:val="1"/>
      <w:numFmt w:val="lowerLetter"/>
      <w:lvlText w:val="%1)"/>
      <w:lvlJc w:val="left"/>
      <w:pPr>
        <w:ind w:left="-1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3" w:hanging="360"/>
      </w:pPr>
    </w:lvl>
    <w:lvl w:ilvl="2" w:tplc="0415001B" w:tentative="1">
      <w:start w:val="1"/>
      <w:numFmt w:val="lowerRoman"/>
      <w:lvlText w:val="%3."/>
      <w:lvlJc w:val="right"/>
      <w:pPr>
        <w:ind w:left="1263" w:hanging="180"/>
      </w:pPr>
    </w:lvl>
    <w:lvl w:ilvl="3" w:tplc="0415000F" w:tentative="1">
      <w:start w:val="1"/>
      <w:numFmt w:val="decimal"/>
      <w:lvlText w:val="%4."/>
      <w:lvlJc w:val="left"/>
      <w:pPr>
        <w:ind w:left="1983" w:hanging="360"/>
      </w:pPr>
    </w:lvl>
    <w:lvl w:ilvl="4" w:tplc="04150019" w:tentative="1">
      <w:start w:val="1"/>
      <w:numFmt w:val="lowerLetter"/>
      <w:lvlText w:val="%5."/>
      <w:lvlJc w:val="left"/>
      <w:pPr>
        <w:ind w:left="2703" w:hanging="360"/>
      </w:pPr>
    </w:lvl>
    <w:lvl w:ilvl="5" w:tplc="0415001B" w:tentative="1">
      <w:start w:val="1"/>
      <w:numFmt w:val="lowerRoman"/>
      <w:lvlText w:val="%6."/>
      <w:lvlJc w:val="right"/>
      <w:pPr>
        <w:ind w:left="3423" w:hanging="180"/>
      </w:pPr>
    </w:lvl>
    <w:lvl w:ilvl="6" w:tplc="0415000F" w:tentative="1">
      <w:start w:val="1"/>
      <w:numFmt w:val="decimal"/>
      <w:lvlText w:val="%7."/>
      <w:lvlJc w:val="left"/>
      <w:pPr>
        <w:ind w:left="4143" w:hanging="360"/>
      </w:pPr>
    </w:lvl>
    <w:lvl w:ilvl="7" w:tplc="04150019" w:tentative="1">
      <w:start w:val="1"/>
      <w:numFmt w:val="lowerLetter"/>
      <w:lvlText w:val="%8."/>
      <w:lvlJc w:val="left"/>
      <w:pPr>
        <w:ind w:left="4863" w:hanging="360"/>
      </w:pPr>
    </w:lvl>
    <w:lvl w:ilvl="8" w:tplc="0415001B" w:tentative="1">
      <w:start w:val="1"/>
      <w:numFmt w:val="lowerRoman"/>
      <w:lvlText w:val="%9."/>
      <w:lvlJc w:val="right"/>
      <w:pPr>
        <w:ind w:left="5583" w:hanging="180"/>
      </w:pPr>
    </w:lvl>
  </w:abstractNum>
  <w:num w:numId="1" w16cid:durableId="250360807">
    <w:abstractNumId w:val="74"/>
  </w:num>
  <w:num w:numId="2" w16cid:durableId="2137023154">
    <w:abstractNumId w:val="44"/>
  </w:num>
  <w:num w:numId="3" w16cid:durableId="465127073">
    <w:abstractNumId w:val="12"/>
  </w:num>
  <w:num w:numId="4" w16cid:durableId="1982810444">
    <w:abstractNumId w:val="54"/>
  </w:num>
  <w:num w:numId="5" w16cid:durableId="363141787">
    <w:abstractNumId w:val="22"/>
  </w:num>
  <w:num w:numId="6" w16cid:durableId="1901548576">
    <w:abstractNumId w:val="20"/>
  </w:num>
  <w:num w:numId="7" w16cid:durableId="594286904">
    <w:abstractNumId w:val="66"/>
  </w:num>
  <w:num w:numId="8" w16cid:durableId="1508864191">
    <w:abstractNumId w:val="35"/>
  </w:num>
  <w:num w:numId="9" w16cid:durableId="403995357">
    <w:abstractNumId w:val="19"/>
  </w:num>
  <w:num w:numId="10" w16cid:durableId="60913633">
    <w:abstractNumId w:val="18"/>
  </w:num>
  <w:num w:numId="11" w16cid:durableId="763303421">
    <w:abstractNumId w:val="33"/>
  </w:num>
  <w:num w:numId="12" w16cid:durableId="1634869437">
    <w:abstractNumId w:val="30"/>
  </w:num>
  <w:num w:numId="13" w16cid:durableId="1813863354">
    <w:abstractNumId w:val="25"/>
  </w:num>
  <w:num w:numId="14" w16cid:durableId="1225338058">
    <w:abstractNumId w:val="31"/>
  </w:num>
  <w:num w:numId="15" w16cid:durableId="999887609">
    <w:abstractNumId w:val="53"/>
  </w:num>
  <w:num w:numId="16" w16cid:durableId="845678131">
    <w:abstractNumId w:val="51"/>
  </w:num>
  <w:num w:numId="17" w16cid:durableId="1580486244">
    <w:abstractNumId w:val="73"/>
  </w:num>
  <w:num w:numId="18" w16cid:durableId="1939019587">
    <w:abstractNumId w:val="45"/>
  </w:num>
  <w:num w:numId="19" w16cid:durableId="504902697">
    <w:abstractNumId w:val="61"/>
  </w:num>
  <w:num w:numId="20" w16cid:durableId="1871338162">
    <w:abstractNumId w:val="48"/>
  </w:num>
  <w:num w:numId="21" w16cid:durableId="1601257476">
    <w:abstractNumId w:val="40"/>
  </w:num>
  <w:num w:numId="22" w16cid:durableId="318120887">
    <w:abstractNumId w:val="43"/>
  </w:num>
  <w:num w:numId="23" w16cid:durableId="792141348">
    <w:abstractNumId w:val="75"/>
  </w:num>
  <w:num w:numId="24" w16cid:durableId="1332100805">
    <w:abstractNumId w:val="63"/>
  </w:num>
  <w:num w:numId="25" w16cid:durableId="70734219">
    <w:abstractNumId w:val="15"/>
  </w:num>
  <w:num w:numId="26" w16cid:durableId="469439180">
    <w:abstractNumId w:val="59"/>
  </w:num>
  <w:num w:numId="27" w16cid:durableId="1562865133">
    <w:abstractNumId w:val="24"/>
  </w:num>
  <w:num w:numId="28" w16cid:durableId="1022048466">
    <w:abstractNumId w:val="57"/>
  </w:num>
  <w:num w:numId="29" w16cid:durableId="289748628">
    <w:abstractNumId w:val="23"/>
  </w:num>
  <w:num w:numId="30" w16cid:durableId="77486121">
    <w:abstractNumId w:val="69"/>
  </w:num>
  <w:num w:numId="31" w16cid:durableId="850410861">
    <w:abstractNumId w:val="60"/>
  </w:num>
  <w:num w:numId="32" w16cid:durableId="1924295407">
    <w:abstractNumId w:val="72"/>
  </w:num>
  <w:num w:numId="33" w16cid:durableId="1093744834">
    <w:abstractNumId w:val="27"/>
  </w:num>
  <w:num w:numId="34" w16cid:durableId="97142529">
    <w:abstractNumId w:val="70"/>
  </w:num>
  <w:num w:numId="35" w16cid:durableId="119687349">
    <w:abstractNumId w:val="50"/>
  </w:num>
  <w:num w:numId="36" w16cid:durableId="2097244967">
    <w:abstractNumId w:val="17"/>
  </w:num>
  <w:num w:numId="37" w16cid:durableId="2133865760">
    <w:abstractNumId w:val="28"/>
  </w:num>
  <w:num w:numId="38" w16cid:durableId="1685208706">
    <w:abstractNumId w:val="34"/>
  </w:num>
  <w:num w:numId="39" w16cid:durableId="972060881">
    <w:abstractNumId w:val="55"/>
  </w:num>
  <w:num w:numId="40" w16cid:durableId="1628731707">
    <w:abstractNumId w:val="36"/>
  </w:num>
  <w:num w:numId="41" w16cid:durableId="770322092">
    <w:abstractNumId w:val="56"/>
  </w:num>
  <w:num w:numId="42" w16cid:durableId="500319250">
    <w:abstractNumId w:val="77"/>
  </w:num>
  <w:num w:numId="43" w16cid:durableId="268851647">
    <w:abstractNumId w:val="47"/>
  </w:num>
  <w:num w:numId="44" w16cid:durableId="1850100702">
    <w:abstractNumId w:val="58"/>
  </w:num>
  <w:num w:numId="45" w16cid:durableId="862327790">
    <w:abstractNumId w:val="16"/>
  </w:num>
  <w:num w:numId="46" w16cid:durableId="348676826">
    <w:abstractNumId w:val="41"/>
  </w:num>
  <w:num w:numId="47" w16cid:durableId="1214460764">
    <w:abstractNumId w:val="46"/>
  </w:num>
  <w:num w:numId="48" w16cid:durableId="932280907">
    <w:abstractNumId w:val="37"/>
  </w:num>
  <w:num w:numId="49" w16cid:durableId="1970235143">
    <w:abstractNumId w:val="39"/>
  </w:num>
  <w:num w:numId="50" w16cid:durableId="845171171">
    <w:abstractNumId w:val="67"/>
  </w:num>
  <w:num w:numId="51" w16cid:durableId="2140100905">
    <w:abstractNumId w:val="62"/>
  </w:num>
  <w:num w:numId="52" w16cid:durableId="1983070550">
    <w:abstractNumId w:val="49"/>
  </w:num>
  <w:num w:numId="53" w16cid:durableId="370693263">
    <w:abstractNumId w:val="32"/>
  </w:num>
  <w:num w:numId="54" w16cid:durableId="587537573">
    <w:abstractNumId w:val="52"/>
  </w:num>
  <w:num w:numId="55" w16cid:durableId="1269776694">
    <w:abstractNumId w:val="21"/>
  </w:num>
  <w:num w:numId="56" w16cid:durableId="1035035227">
    <w:abstractNumId w:val="68"/>
  </w:num>
  <w:num w:numId="57" w16cid:durableId="733049669">
    <w:abstractNumId w:val="71"/>
  </w:num>
  <w:num w:numId="58" w16cid:durableId="2066566291">
    <w:abstractNumId w:val="65"/>
  </w:num>
  <w:num w:numId="59" w16cid:durableId="1576816821">
    <w:abstractNumId w:val="26"/>
  </w:num>
  <w:num w:numId="60" w16cid:durableId="1560895427">
    <w:abstractNumId w:val="64"/>
  </w:num>
  <w:num w:numId="61" w16cid:durableId="43414064">
    <w:abstractNumId w:val="14"/>
  </w:num>
  <w:num w:numId="62" w16cid:durableId="1973367977">
    <w:abstractNumId w:val="11"/>
  </w:num>
  <w:num w:numId="63" w16cid:durableId="1861626107">
    <w:abstractNumId w:val="29"/>
  </w:num>
  <w:num w:numId="64" w16cid:durableId="1249729371">
    <w:abstractNumId w:val="76"/>
  </w:num>
  <w:num w:numId="65" w16cid:durableId="1445810613">
    <w:abstractNumId w:val="42"/>
  </w:num>
  <w:num w:numId="66" w16cid:durableId="1689719894">
    <w:abstractNumId w:val="38"/>
  </w:num>
  <w:num w:numId="67" w16cid:durableId="2073042642">
    <w:abstractNumId w:val="1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0C2"/>
    <w:rsid w:val="000031CD"/>
    <w:rsid w:val="00006DDD"/>
    <w:rsid w:val="00010922"/>
    <w:rsid w:val="00021914"/>
    <w:rsid w:val="00022673"/>
    <w:rsid w:val="00022ADF"/>
    <w:rsid w:val="00027F12"/>
    <w:rsid w:val="00033975"/>
    <w:rsid w:val="00034E46"/>
    <w:rsid w:val="00035F88"/>
    <w:rsid w:val="00040362"/>
    <w:rsid w:val="00051AF1"/>
    <w:rsid w:val="00052E0B"/>
    <w:rsid w:val="00055D3C"/>
    <w:rsid w:val="000562BC"/>
    <w:rsid w:val="000573DC"/>
    <w:rsid w:val="00060089"/>
    <w:rsid w:val="00060C90"/>
    <w:rsid w:val="00066A72"/>
    <w:rsid w:val="000670E0"/>
    <w:rsid w:val="00067FD2"/>
    <w:rsid w:val="00072C13"/>
    <w:rsid w:val="0007512F"/>
    <w:rsid w:val="00077E50"/>
    <w:rsid w:val="00080467"/>
    <w:rsid w:val="00081060"/>
    <w:rsid w:val="00086AE9"/>
    <w:rsid w:val="00091154"/>
    <w:rsid w:val="000951BF"/>
    <w:rsid w:val="000953F9"/>
    <w:rsid w:val="00095EFA"/>
    <w:rsid w:val="000A0C54"/>
    <w:rsid w:val="000A2262"/>
    <w:rsid w:val="000A3C66"/>
    <w:rsid w:val="000A6578"/>
    <w:rsid w:val="000A728A"/>
    <w:rsid w:val="000A7A12"/>
    <w:rsid w:val="000B25F9"/>
    <w:rsid w:val="000B716B"/>
    <w:rsid w:val="000C64F4"/>
    <w:rsid w:val="000D031D"/>
    <w:rsid w:val="000D107F"/>
    <w:rsid w:val="000D2B23"/>
    <w:rsid w:val="000E1A48"/>
    <w:rsid w:val="000E47AC"/>
    <w:rsid w:val="000E5593"/>
    <w:rsid w:val="000E5FE3"/>
    <w:rsid w:val="000E676E"/>
    <w:rsid w:val="000E7463"/>
    <w:rsid w:val="000E7C46"/>
    <w:rsid w:val="000F4F87"/>
    <w:rsid w:val="000F74DB"/>
    <w:rsid w:val="000F76F3"/>
    <w:rsid w:val="00102DCD"/>
    <w:rsid w:val="00103748"/>
    <w:rsid w:val="001042D9"/>
    <w:rsid w:val="00104A16"/>
    <w:rsid w:val="00104A45"/>
    <w:rsid w:val="001171E7"/>
    <w:rsid w:val="00120187"/>
    <w:rsid w:val="00120194"/>
    <w:rsid w:val="00130B48"/>
    <w:rsid w:val="001366D0"/>
    <w:rsid w:val="00144796"/>
    <w:rsid w:val="00147514"/>
    <w:rsid w:val="0015498F"/>
    <w:rsid w:val="001611CE"/>
    <w:rsid w:val="00161BA5"/>
    <w:rsid w:val="001629BB"/>
    <w:rsid w:val="00171394"/>
    <w:rsid w:val="00173782"/>
    <w:rsid w:val="00174E89"/>
    <w:rsid w:val="00182FC9"/>
    <w:rsid w:val="00184B2F"/>
    <w:rsid w:val="00185F6B"/>
    <w:rsid w:val="00191CC2"/>
    <w:rsid w:val="0019351F"/>
    <w:rsid w:val="00193787"/>
    <w:rsid w:val="0019483D"/>
    <w:rsid w:val="00194A80"/>
    <w:rsid w:val="001A0169"/>
    <w:rsid w:val="001A7AB5"/>
    <w:rsid w:val="001B27B8"/>
    <w:rsid w:val="001B7CD7"/>
    <w:rsid w:val="001C2039"/>
    <w:rsid w:val="001C4A59"/>
    <w:rsid w:val="001C7E97"/>
    <w:rsid w:val="001D1CF8"/>
    <w:rsid w:val="001D278C"/>
    <w:rsid w:val="001D3EDC"/>
    <w:rsid w:val="001D5880"/>
    <w:rsid w:val="001D6F5D"/>
    <w:rsid w:val="001E1EED"/>
    <w:rsid w:val="001E2821"/>
    <w:rsid w:val="001E31BF"/>
    <w:rsid w:val="001E4B3D"/>
    <w:rsid w:val="001F1C2B"/>
    <w:rsid w:val="001F3742"/>
    <w:rsid w:val="001F3B85"/>
    <w:rsid w:val="001F5BD3"/>
    <w:rsid w:val="001F6A04"/>
    <w:rsid w:val="001F750B"/>
    <w:rsid w:val="00211C29"/>
    <w:rsid w:val="00220FB4"/>
    <w:rsid w:val="0022192D"/>
    <w:rsid w:val="00222471"/>
    <w:rsid w:val="00231222"/>
    <w:rsid w:val="00247CBD"/>
    <w:rsid w:val="00251215"/>
    <w:rsid w:val="0025122C"/>
    <w:rsid w:val="002522A2"/>
    <w:rsid w:val="00252DD9"/>
    <w:rsid w:val="0025461C"/>
    <w:rsid w:val="0025505C"/>
    <w:rsid w:val="002567B4"/>
    <w:rsid w:val="002623AB"/>
    <w:rsid w:val="00266A26"/>
    <w:rsid w:val="002722C1"/>
    <w:rsid w:val="00275277"/>
    <w:rsid w:val="00275F09"/>
    <w:rsid w:val="00280559"/>
    <w:rsid w:val="0028144C"/>
    <w:rsid w:val="00286CCD"/>
    <w:rsid w:val="00292639"/>
    <w:rsid w:val="00293336"/>
    <w:rsid w:val="00293C7B"/>
    <w:rsid w:val="002A38C6"/>
    <w:rsid w:val="002A5007"/>
    <w:rsid w:val="002B6E59"/>
    <w:rsid w:val="002D387A"/>
    <w:rsid w:val="002D4C3C"/>
    <w:rsid w:val="002D6C29"/>
    <w:rsid w:val="002E173E"/>
    <w:rsid w:val="002E2EAE"/>
    <w:rsid w:val="002E30C2"/>
    <w:rsid w:val="002E44D8"/>
    <w:rsid w:val="002E46EB"/>
    <w:rsid w:val="002E5217"/>
    <w:rsid w:val="002E79FC"/>
    <w:rsid w:val="002F369C"/>
    <w:rsid w:val="002F3FB4"/>
    <w:rsid w:val="002F5C07"/>
    <w:rsid w:val="002F6F5B"/>
    <w:rsid w:val="002F70EA"/>
    <w:rsid w:val="003030DE"/>
    <w:rsid w:val="00307DB8"/>
    <w:rsid w:val="003115D3"/>
    <w:rsid w:val="0031375D"/>
    <w:rsid w:val="003157BC"/>
    <w:rsid w:val="0031678E"/>
    <w:rsid w:val="003168F8"/>
    <w:rsid w:val="00325F30"/>
    <w:rsid w:val="003274C6"/>
    <w:rsid w:val="003300A6"/>
    <w:rsid w:val="00335451"/>
    <w:rsid w:val="003404E7"/>
    <w:rsid w:val="00340B2B"/>
    <w:rsid w:val="003476DB"/>
    <w:rsid w:val="0035002D"/>
    <w:rsid w:val="00352984"/>
    <w:rsid w:val="00355932"/>
    <w:rsid w:val="00357C13"/>
    <w:rsid w:val="00361B83"/>
    <w:rsid w:val="00363CED"/>
    <w:rsid w:val="00364BCB"/>
    <w:rsid w:val="00371D3A"/>
    <w:rsid w:val="003762FB"/>
    <w:rsid w:val="003808D0"/>
    <w:rsid w:val="00386557"/>
    <w:rsid w:val="00386EC1"/>
    <w:rsid w:val="0038749E"/>
    <w:rsid w:val="00387FB5"/>
    <w:rsid w:val="003938AB"/>
    <w:rsid w:val="00396F31"/>
    <w:rsid w:val="003A172B"/>
    <w:rsid w:val="003B131C"/>
    <w:rsid w:val="003B7D55"/>
    <w:rsid w:val="003C5A50"/>
    <w:rsid w:val="003C6EC4"/>
    <w:rsid w:val="003D313D"/>
    <w:rsid w:val="003D324B"/>
    <w:rsid w:val="003D3C34"/>
    <w:rsid w:val="003E08E8"/>
    <w:rsid w:val="003E1BE5"/>
    <w:rsid w:val="003E4A77"/>
    <w:rsid w:val="003E4FA8"/>
    <w:rsid w:val="003E5F4F"/>
    <w:rsid w:val="003F003E"/>
    <w:rsid w:val="003F06A2"/>
    <w:rsid w:val="003F1019"/>
    <w:rsid w:val="003F1E55"/>
    <w:rsid w:val="003F45C4"/>
    <w:rsid w:val="004001D2"/>
    <w:rsid w:val="00400814"/>
    <w:rsid w:val="00404F91"/>
    <w:rsid w:val="00405615"/>
    <w:rsid w:val="004072F4"/>
    <w:rsid w:val="00410D03"/>
    <w:rsid w:val="00412735"/>
    <w:rsid w:val="0042135B"/>
    <w:rsid w:val="004217C9"/>
    <w:rsid w:val="00422541"/>
    <w:rsid w:val="00423B75"/>
    <w:rsid w:val="004268C3"/>
    <w:rsid w:val="004301A8"/>
    <w:rsid w:val="00435297"/>
    <w:rsid w:val="00436FBA"/>
    <w:rsid w:val="00440CF2"/>
    <w:rsid w:val="00442571"/>
    <w:rsid w:val="004509B6"/>
    <w:rsid w:val="004521BC"/>
    <w:rsid w:val="0045226B"/>
    <w:rsid w:val="00454E8A"/>
    <w:rsid w:val="0046215A"/>
    <w:rsid w:val="00462F9E"/>
    <w:rsid w:val="00464A36"/>
    <w:rsid w:val="00475D8C"/>
    <w:rsid w:val="00482304"/>
    <w:rsid w:val="00485C9A"/>
    <w:rsid w:val="0048625B"/>
    <w:rsid w:val="00497BA0"/>
    <w:rsid w:val="004A2398"/>
    <w:rsid w:val="004A330B"/>
    <w:rsid w:val="004A37D1"/>
    <w:rsid w:val="004A6B73"/>
    <w:rsid w:val="004B37FA"/>
    <w:rsid w:val="004B6A8C"/>
    <w:rsid w:val="004C0E51"/>
    <w:rsid w:val="004C3562"/>
    <w:rsid w:val="004C498C"/>
    <w:rsid w:val="004D131B"/>
    <w:rsid w:val="004D3E96"/>
    <w:rsid w:val="004D5046"/>
    <w:rsid w:val="004D5B31"/>
    <w:rsid w:val="004E0F0A"/>
    <w:rsid w:val="004E23DE"/>
    <w:rsid w:val="004E48AF"/>
    <w:rsid w:val="004F3524"/>
    <w:rsid w:val="004F5013"/>
    <w:rsid w:val="004F5251"/>
    <w:rsid w:val="004F67B5"/>
    <w:rsid w:val="005118C3"/>
    <w:rsid w:val="00513511"/>
    <w:rsid w:val="00514FF9"/>
    <w:rsid w:val="00520F12"/>
    <w:rsid w:val="005258CF"/>
    <w:rsid w:val="00527598"/>
    <w:rsid w:val="005351D0"/>
    <w:rsid w:val="0054153C"/>
    <w:rsid w:val="00542BDB"/>
    <w:rsid w:val="00542C96"/>
    <w:rsid w:val="00547B35"/>
    <w:rsid w:val="00547BE1"/>
    <w:rsid w:val="00553E51"/>
    <w:rsid w:val="005609E5"/>
    <w:rsid w:val="005639FA"/>
    <w:rsid w:val="00565200"/>
    <w:rsid w:val="00565B6F"/>
    <w:rsid w:val="00566857"/>
    <w:rsid w:val="00567119"/>
    <w:rsid w:val="00572CEE"/>
    <w:rsid w:val="00573419"/>
    <w:rsid w:val="005753A1"/>
    <w:rsid w:val="005762FC"/>
    <w:rsid w:val="00587641"/>
    <w:rsid w:val="0059450D"/>
    <w:rsid w:val="00597E84"/>
    <w:rsid w:val="00597F78"/>
    <w:rsid w:val="005A0621"/>
    <w:rsid w:val="005A12BC"/>
    <w:rsid w:val="005A1B16"/>
    <w:rsid w:val="005A23E2"/>
    <w:rsid w:val="005A74DB"/>
    <w:rsid w:val="005B2504"/>
    <w:rsid w:val="005B5D62"/>
    <w:rsid w:val="005C1EBE"/>
    <w:rsid w:val="005C618D"/>
    <w:rsid w:val="005D14BA"/>
    <w:rsid w:val="005D1539"/>
    <w:rsid w:val="005D464A"/>
    <w:rsid w:val="005E1C7E"/>
    <w:rsid w:val="005E5FE2"/>
    <w:rsid w:val="005E7768"/>
    <w:rsid w:val="005F4FBF"/>
    <w:rsid w:val="005F649B"/>
    <w:rsid w:val="005F743F"/>
    <w:rsid w:val="0060288A"/>
    <w:rsid w:val="006049AF"/>
    <w:rsid w:val="00605DF3"/>
    <w:rsid w:val="006070C6"/>
    <w:rsid w:val="00607A93"/>
    <w:rsid w:val="00615DB0"/>
    <w:rsid w:val="006174AD"/>
    <w:rsid w:val="006227C1"/>
    <w:rsid w:val="006245E0"/>
    <w:rsid w:val="00624662"/>
    <w:rsid w:val="006249A4"/>
    <w:rsid w:val="006249DA"/>
    <w:rsid w:val="0062776E"/>
    <w:rsid w:val="006310BB"/>
    <w:rsid w:val="00632E94"/>
    <w:rsid w:val="00634505"/>
    <w:rsid w:val="00634A38"/>
    <w:rsid w:val="0064145D"/>
    <w:rsid w:val="00650649"/>
    <w:rsid w:val="00653F83"/>
    <w:rsid w:val="0066791F"/>
    <w:rsid w:val="0069487F"/>
    <w:rsid w:val="00695625"/>
    <w:rsid w:val="00696144"/>
    <w:rsid w:val="00697562"/>
    <w:rsid w:val="006A1863"/>
    <w:rsid w:val="006A3C0F"/>
    <w:rsid w:val="006A3E5A"/>
    <w:rsid w:val="006A5944"/>
    <w:rsid w:val="006A6732"/>
    <w:rsid w:val="006A7AA1"/>
    <w:rsid w:val="006B1DDF"/>
    <w:rsid w:val="006B3FB1"/>
    <w:rsid w:val="006B5E7D"/>
    <w:rsid w:val="006C24A1"/>
    <w:rsid w:val="006C418F"/>
    <w:rsid w:val="006C5DD7"/>
    <w:rsid w:val="006D2458"/>
    <w:rsid w:val="006D4D28"/>
    <w:rsid w:val="006D4ECC"/>
    <w:rsid w:val="006E206B"/>
    <w:rsid w:val="006E29A6"/>
    <w:rsid w:val="006E460B"/>
    <w:rsid w:val="006E5408"/>
    <w:rsid w:val="006E6157"/>
    <w:rsid w:val="006E7BA8"/>
    <w:rsid w:val="006F3B28"/>
    <w:rsid w:val="006F463F"/>
    <w:rsid w:val="00700D2E"/>
    <w:rsid w:val="00703D1D"/>
    <w:rsid w:val="0070445E"/>
    <w:rsid w:val="00705F32"/>
    <w:rsid w:val="007079D4"/>
    <w:rsid w:val="00710B6D"/>
    <w:rsid w:val="00721430"/>
    <w:rsid w:val="00733A1C"/>
    <w:rsid w:val="00735730"/>
    <w:rsid w:val="0073645E"/>
    <w:rsid w:val="0073716C"/>
    <w:rsid w:val="00742D03"/>
    <w:rsid w:val="00743F9E"/>
    <w:rsid w:val="0075223A"/>
    <w:rsid w:val="007560F4"/>
    <w:rsid w:val="007710B3"/>
    <w:rsid w:val="00772471"/>
    <w:rsid w:val="007761C6"/>
    <w:rsid w:val="00786A30"/>
    <w:rsid w:val="0079133E"/>
    <w:rsid w:val="007973EF"/>
    <w:rsid w:val="007A7721"/>
    <w:rsid w:val="007B0FFF"/>
    <w:rsid w:val="007B13F2"/>
    <w:rsid w:val="007B6358"/>
    <w:rsid w:val="007C3594"/>
    <w:rsid w:val="007C562D"/>
    <w:rsid w:val="007C770F"/>
    <w:rsid w:val="007D253B"/>
    <w:rsid w:val="007D31B3"/>
    <w:rsid w:val="007F1571"/>
    <w:rsid w:val="00802B03"/>
    <w:rsid w:val="00803481"/>
    <w:rsid w:val="00813721"/>
    <w:rsid w:val="008143F6"/>
    <w:rsid w:val="008145E0"/>
    <w:rsid w:val="008153B8"/>
    <w:rsid w:val="00816802"/>
    <w:rsid w:val="00825175"/>
    <w:rsid w:val="008253F3"/>
    <w:rsid w:val="008406AD"/>
    <w:rsid w:val="008406B9"/>
    <w:rsid w:val="00843D96"/>
    <w:rsid w:val="008471F9"/>
    <w:rsid w:val="00847231"/>
    <w:rsid w:val="00850718"/>
    <w:rsid w:val="008519D3"/>
    <w:rsid w:val="008521C6"/>
    <w:rsid w:val="00855589"/>
    <w:rsid w:val="00857301"/>
    <w:rsid w:val="0085792E"/>
    <w:rsid w:val="008622EF"/>
    <w:rsid w:val="00871799"/>
    <w:rsid w:val="00872765"/>
    <w:rsid w:val="00873847"/>
    <w:rsid w:val="008746F5"/>
    <w:rsid w:val="0087510D"/>
    <w:rsid w:val="00876851"/>
    <w:rsid w:val="00882BBC"/>
    <w:rsid w:val="00883EE0"/>
    <w:rsid w:val="00893349"/>
    <w:rsid w:val="008936E8"/>
    <w:rsid w:val="0089415A"/>
    <w:rsid w:val="008A19F5"/>
    <w:rsid w:val="008A3EAC"/>
    <w:rsid w:val="008A4B73"/>
    <w:rsid w:val="008A501E"/>
    <w:rsid w:val="008B2B26"/>
    <w:rsid w:val="008B37CA"/>
    <w:rsid w:val="008B5127"/>
    <w:rsid w:val="008C0E12"/>
    <w:rsid w:val="008C13E9"/>
    <w:rsid w:val="008C1D0F"/>
    <w:rsid w:val="008C56CE"/>
    <w:rsid w:val="008D309B"/>
    <w:rsid w:val="008D5078"/>
    <w:rsid w:val="008E4A92"/>
    <w:rsid w:val="008E7E8A"/>
    <w:rsid w:val="008F1C6D"/>
    <w:rsid w:val="00903B9C"/>
    <w:rsid w:val="00906F0F"/>
    <w:rsid w:val="0090782D"/>
    <w:rsid w:val="00922AF3"/>
    <w:rsid w:val="00925859"/>
    <w:rsid w:val="009277EB"/>
    <w:rsid w:val="009279F4"/>
    <w:rsid w:val="009371D0"/>
    <w:rsid w:val="009412D6"/>
    <w:rsid w:val="00944384"/>
    <w:rsid w:val="00955131"/>
    <w:rsid w:val="00957E49"/>
    <w:rsid w:val="0096317C"/>
    <w:rsid w:val="009662D8"/>
    <w:rsid w:val="00967050"/>
    <w:rsid w:val="0096706B"/>
    <w:rsid w:val="00976C22"/>
    <w:rsid w:val="009863C7"/>
    <w:rsid w:val="0099116A"/>
    <w:rsid w:val="0099190E"/>
    <w:rsid w:val="009932C7"/>
    <w:rsid w:val="009977D6"/>
    <w:rsid w:val="009A01A2"/>
    <w:rsid w:val="009A3BFA"/>
    <w:rsid w:val="009A6100"/>
    <w:rsid w:val="009B1D58"/>
    <w:rsid w:val="009B38A0"/>
    <w:rsid w:val="009B41FF"/>
    <w:rsid w:val="009C10C5"/>
    <w:rsid w:val="009C12DA"/>
    <w:rsid w:val="009C77A0"/>
    <w:rsid w:val="009D71CA"/>
    <w:rsid w:val="009E179A"/>
    <w:rsid w:val="009E2966"/>
    <w:rsid w:val="009E504B"/>
    <w:rsid w:val="009F519E"/>
    <w:rsid w:val="009F7319"/>
    <w:rsid w:val="00A03858"/>
    <w:rsid w:val="00A04C89"/>
    <w:rsid w:val="00A13223"/>
    <w:rsid w:val="00A15FC1"/>
    <w:rsid w:val="00A272F6"/>
    <w:rsid w:val="00A31F98"/>
    <w:rsid w:val="00A33476"/>
    <w:rsid w:val="00A42E5E"/>
    <w:rsid w:val="00A4315E"/>
    <w:rsid w:val="00A43AA0"/>
    <w:rsid w:val="00A452ED"/>
    <w:rsid w:val="00A46263"/>
    <w:rsid w:val="00A46ADA"/>
    <w:rsid w:val="00A5356E"/>
    <w:rsid w:val="00A53A84"/>
    <w:rsid w:val="00A570D9"/>
    <w:rsid w:val="00A61F2D"/>
    <w:rsid w:val="00A64ED8"/>
    <w:rsid w:val="00A704A7"/>
    <w:rsid w:val="00A73F03"/>
    <w:rsid w:val="00A74C7A"/>
    <w:rsid w:val="00A85863"/>
    <w:rsid w:val="00A8614B"/>
    <w:rsid w:val="00A908EA"/>
    <w:rsid w:val="00A91D53"/>
    <w:rsid w:val="00A942B2"/>
    <w:rsid w:val="00A94D7D"/>
    <w:rsid w:val="00A970E4"/>
    <w:rsid w:val="00AA2391"/>
    <w:rsid w:val="00AA3A47"/>
    <w:rsid w:val="00AA5415"/>
    <w:rsid w:val="00AB1D17"/>
    <w:rsid w:val="00AB6437"/>
    <w:rsid w:val="00AB75B9"/>
    <w:rsid w:val="00AC1164"/>
    <w:rsid w:val="00AC2707"/>
    <w:rsid w:val="00AC5FC0"/>
    <w:rsid w:val="00AC7B77"/>
    <w:rsid w:val="00AD07FF"/>
    <w:rsid w:val="00AD08E0"/>
    <w:rsid w:val="00AD46A8"/>
    <w:rsid w:val="00AD4712"/>
    <w:rsid w:val="00AD493F"/>
    <w:rsid w:val="00AE1C8C"/>
    <w:rsid w:val="00AE51FF"/>
    <w:rsid w:val="00AF0485"/>
    <w:rsid w:val="00AF2A39"/>
    <w:rsid w:val="00AF33B5"/>
    <w:rsid w:val="00AF367F"/>
    <w:rsid w:val="00AF52EE"/>
    <w:rsid w:val="00B01502"/>
    <w:rsid w:val="00B01DFE"/>
    <w:rsid w:val="00B03342"/>
    <w:rsid w:val="00B0612B"/>
    <w:rsid w:val="00B079D9"/>
    <w:rsid w:val="00B11D08"/>
    <w:rsid w:val="00B15B11"/>
    <w:rsid w:val="00B21707"/>
    <w:rsid w:val="00B2379D"/>
    <w:rsid w:val="00B24A0B"/>
    <w:rsid w:val="00B306CF"/>
    <w:rsid w:val="00B3290E"/>
    <w:rsid w:val="00B33EEC"/>
    <w:rsid w:val="00B354F9"/>
    <w:rsid w:val="00B36BA1"/>
    <w:rsid w:val="00B43BF7"/>
    <w:rsid w:val="00B47E2F"/>
    <w:rsid w:val="00B56130"/>
    <w:rsid w:val="00B60E9A"/>
    <w:rsid w:val="00B64749"/>
    <w:rsid w:val="00B65D0E"/>
    <w:rsid w:val="00B67863"/>
    <w:rsid w:val="00B70D71"/>
    <w:rsid w:val="00B71A8C"/>
    <w:rsid w:val="00B735C3"/>
    <w:rsid w:val="00B74018"/>
    <w:rsid w:val="00B75852"/>
    <w:rsid w:val="00B77673"/>
    <w:rsid w:val="00B8389F"/>
    <w:rsid w:val="00B872A1"/>
    <w:rsid w:val="00B9231D"/>
    <w:rsid w:val="00B923E1"/>
    <w:rsid w:val="00B969DA"/>
    <w:rsid w:val="00B96AE3"/>
    <w:rsid w:val="00BA39ED"/>
    <w:rsid w:val="00BB094D"/>
    <w:rsid w:val="00BB152E"/>
    <w:rsid w:val="00BB5672"/>
    <w:rsid w:val="00BB76D3"/>
    <w:rsid w:val="00BC48C1"/>
    <w:rsid w:val="00BC5D49"/>
    <w:rsid w:val="00BC7539"/>
    <w:rsid w:val="00BD2DA4"/>
    <w:rsid w:val="00BD4A92"/>
    <w:rsid w:val="00BE05B3"/>
    <w:rsid w:val="00BE1852"/>
    <w:rsid w:val="00BE4661"/>
    <w:rsid w:val="00BE7F7B"/>
    <w:rsid w:val="00BF1346"/>
    <w:rsid w:val="00C030E2"/>
    <w:rsid w:val="00C039E8"/>
    <w:rsid w:val="00C03D08"/>
    <w:rsid w:val="00C03D82"/>
    <w:rsid w:val="00C13B0A"/>
    <w:rsid w:val="00C17264"/>
    <w:rsid w:val="00C2191A"/>
    <w:rsid w:val="00C2220B"/>
    <w:rsid w:val="00C23B4A"/>
    <w:rsid w:val="00C2698C"/>
    <w:rsid w:val="00C3008A"/>
    <w:rsid w:val="00C3011D"/>
    <w:rsid w:val="00C42A1A"/>
    <w:rsid w:val="00C44C71"/>
    <w:rsid w:val="00C452C7"/>
    <w:rsid w:val="00C50F57"/>
    <w:rsid w:val="00C51CF4"/>
    <w:rsid w:val="00C51F17"/>
    <w:rsid w:val="00C577E3"/>
    <w:rsid w:val="00C6405C"/>
    <w:rsid w:val="00C70602"/>
    <w:rsid w:val="00C71DF0"/>
    <w:rsid w:val="00C755B9"/>
    <w:rsid w:val="00C774EF"/>
    <w:rsid w:val="00C80F3D"/>
    <w:rsid w:val="00C84015"/>
    <w:rsid w:val="00C87485"/>
    <w:rsid w:val="00C971B3"/>
    <w:rsid w:val="00C97DD7"/>
    <w:rsid w:val="00CA3A42"/>
    <w:rsid w:val="00CA4880"/>
    <w:rsid w:val="00CB0DA8"/>
    <w:rsid w:val="00CB1FE3"/>
    <w:rsid w:val="00CB205A"/>
    <w:rsid w:val="00CB21BB"/>
    <w:rsid w:val="00CB532A"/>
    <w:rsid w:val="00CC271F"/>
    <w:rsid w:val="00CC40AA"/>
    <w:rsid w:val="00CC43A7"/>
    <w:rsid w:val="00CC598C"/>
    <w:rsid w:val="00CC7646"/>
    <w:rsid w:val="00CC7EC6"/>
    <w:rsid w:val="00CD4F82"/>
    <w:rsid w:val="00CD50BB"/>
    <w:rsid w:val="00CD569A"/>
    <w:rsid w:val="00CE0FC4"/>
    <w:rsid w:val="00CF6611"/>
    <w:rsid w:val="00D025C9"/>
    <w:rsid w:val="00D07752"/>
    <w:rsid w:val="00D07B52"/>
    <w:rsid w:val="00D10708"/>
    <w:rsid w:val="00D11A3B"/>
    <w:rsid w:val="00D16BA4"/>
    <w:rsid w:val="00D224CE"/>
    <w:rsid w:val="00D265D9"/>
    <w:rsid w:val="00D30F16"/>
    <w:rsid w:val="00D32318"/>
    <w:rsid w:val="00D33C0A"/>
    <w:rsid w:val="00D404B7"/>
    <w:rsid w:val="00D40ED7"/>
    <w:rsid w:val="00D4124C"/>
    <w:rsid w:val="00D41DD0"/>
    <w:rsid w:val="00D42116"/>
    <w:rsid w:val="00D432D7"/>
    <w:rsid w:val="00D435FA"/>
    <w:rsid w:val="00D43DA1"/>
    <w:rsid w:val="00D449A1"/>
    <w:rsid w:val="00D55442"/>
    <w:rsid w:val="00D5728C"/>
    <w:rsid w:val="00D65FC2"/>
    <w:rsid w:val="00D70A23"/>
    <w:rsid w:val="00D7545B"/>
    <w:rsid w:val="00D80C3B"/>
    <w:rsid w:val="00D81E52"/>
    <w:rsid w:val="00D82E09"/>
    <w:rsid w:val="00D83068"/>
    <w:rsid w:val="00D8747D"/>
    <w:rsid w:val="00D90753"/>
    <w:rsid w:val="00D91CD6"/>
    <w:rsid w:val="00D92D0E"/>
    <w:rsid w:val="00D967B9"/>
    <w:rsid w:val="00D976FF"/>
    <w:rsid w:val="00DA1388"/>
    <w:rsid w:val="00DA2A10"/>
    <w:rsid w:val="00DA303D"/>
    <w:rsid w:val="00DA4113"/>
    <w:rsid w:val="00DA6A72"/>
    <w:rsid w:val="00DA718A"/>
    <w:rsid w:val="00DA7CD1"/>
    <w:rsid w:val="00DB2DDB"/>
    <w:rsid w:val="00DB40B6"/>
    <w:rsid w:val="00DC6CAC"/>
    <w:rsid w:val="00DC6F8D"/>
    <w:rsid w:val="00DC7DAF"/>
    <w:rsid w:val="00DD4D2A"/>
    <w:rsid w:val="00DE55B7"/>
    <w:rsid w:val="00DF39A0"/>
    <w:rsid w:val="00DF4200"/>
    <w:rsid w:val="00DF459B"/>
    <w:rsid w:val="00DF79DC"/>
    <w:rsid w:val="00E00C66"/>
    <w:rsid w:val="00E0106A"/>
    <w:rsid w:val="00E0126E"/>
    <w:rsid w:val="00E03220"/>
    <w:rsid w:val="00E048B8"/>
    <w:rsid w:val="00E06613"/>
    <w:rsid w:val="00E119AA"/>
    <w:rsid w:val="00E11BCB"/>
    <w:rsid w:val="00E11D67"/>
    <w:rsid w:val="00E13E82"/>
    <w:rsid w:val="00E14218"/>
    <w:rsid w:val="00E15718"/>
    <w:rsid w:val="00E16EAE"/>
    <w:rsid w:val="00E16F0F"/>
    <w:rsid w:val="00E2284D"/>
    <w:rsid w:val="00E230E2"/>
    <w:rsid w:val="00E27383"/>
    <w:rsid w:val="00E317E6"/>
    <w:rsid w:val="00E323AD"/>
    <w:rsid w:val="00E36B23"/>
    <w:rsid w:val="00E40706"/>
    <w:rsid w:val="00E44314"/>
    <w:rsid w:val="00E54E92"/>
    <w:rsid w:val="00E565BA"/>
    <w:rsid w:val="00E63134"/>
    <w:rsid w:val="00E63F7C"/>
    <w:rsid w:val="00E64456"/>
    <w:rsid w:val="00E76CFF"/>
    <w:rsid w:val="00E76F36"/>
    <w:rsid w:val="00E86B98"/>
    <w:rsid w:val="00E933D0"/>
    <w:rsid w:val="00E93783"/>
    <w:rsid w:val="00E96C32"/>
    <w:rsid w:val="00EA2EC4"/>
    <w:rsid w:val="00EA4AF8"/>
    <w:rsid w:val="00EB1F4C"/>
    <w:rsid w:val="00EB3B66"/>
    <w:rsid w:val="00EB4523"/>
    <w:rsid w:val="00EB5147"/>
    <w:rsid w:val="00EB5746"/>
    <w:rsid w:val="00EC353F"/>
    <w:rsid w:val="00EC6F0D"/>
    <w:rsid w:val="00ED5E9B"/>
    <w:rsid w:val="00ED6F65"/>
    <w:rsid w:val="00EE211E"/>
    <w:rsid w:val="00EF13EE"/>
    <w:rsid w:val="00EF3D1B"/>
    <w:rsid w:val="00EF5D3E"/>
    <w:rsid w:val="00EF5EF1"/>
    <w:rsid w:val="00F010B8"/>
    <w:rsid w:val="00F025B3"/>
    <w:rsid w:val="00F10980"/>
    <w:rsid w:val="00F109E3"/>
    <w:rsid w:val="00F15E67"/>
    <w:rsid w:val="00F170B5"/>
    <w:rsid w:val="00F17BC1"/>
    <w:rsid w:val="00F34CF3"/>
    <w:rsid w:val="00F35B1D"/>
    <w:rsid w:val="00F35F0D"/>
    <w:rsid w:val="00F36737"/>
    <w:rsid w:val="00F37A61"/>
    <w:rsid w:val="00F400AB"/>
    <w:rsid w:val="00F40CA6"/>
    <w:rsid w:val="00F40F70"/>
    <w:rsid w:val="00F411BA"/>
    <w:rsid w:val="00F441C5"/>
    <w:rsid w:val="00F51691"/>
    <w:rsid w:val="00F51D54"/>
    <w:rsid w:val="00F5670D"/>
    <w:rsid w:val="00F60AEC"/>
    <w:rsid w:val="00F73D24"/>
    <w:rsid w:val="00F760E1"/>
    <w:rsid w:val="00F77748"/>
    <w:rsid w:val="00F77940"/>
    <w:rsid w:val="00F80465"/>
    <w:rsid w:val="00F8418B"/>
    <w:rsid w:val="00F8573C"/>
    <w:rsid w:val="00F900BD"/>
    <w:rsid w:val="00F94A71"/>
    <w:rsid w:val="00F965DA"/>
    <w:rsid w:val="00F97A84"/>
    <w:rsid w:val="00FA1CF5"/>
    <w:rsid w:val="00FB49B4"/>
    <w:rsid w:val="00FB52F9"/>
    <w:rsid w:val="00FB58A5"/>
    <w:rsid w:val="00FB7510"/>
    <w:rsid w:val="00FC5584"/>
    <w:rsid w:val="00FC77D3"/>
    <w:rsid w:val="00FD1E25"/>
    <w:rsid w:val="00FD2A0B"/>
    <w:rsid w:val="00FD3F61"/>
    <w:rsid w:val="00FE12F2"/>
    <w:rsid w:val="00FF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57BECC"/>
  <w15:docId w15:val="{7AEF2200-E0C2-460D-B77B-64D3293F1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iPriority="0" w:unhideWhenUsed="1" w:qFormat="1"/>
    <w:lsdException w:name="heading 8" w:locked="1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6D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81E5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D2A0B"/>
    <w:pPr>
      <w:keepNext/>
      <w:spacing w:before="240" w:after="60" w:line="240" w:lineRule="auto"/>
      <w:ind w:left="425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agwek4"/>
    <w:link w:val="Nagwek3Znak"/>
    <w:qFormat/>
    <w:locked/>
    <w:rsid w:val="00FD2A0B"/>
    <w:pPr>
      <w:keepNext/>
      <w:tabs>
        <w:tab w:val="num" w:pos="400"/>
        <w:tab w:val="num" w:pos="2160"/>
      </w:tabs>
      <w:suppressAutoHyphens/>
      <w:spacing w:before="240" w:after="240" w:line="240" w:lineRule="auto"/>
      <w:ind w:left="709" w:hanging="283"/>
      <w:outlineLvl w:val="2"/>
    </w:pPr>
    <w:rPr>
      <w:rFonts w:eastAsia="Times New Roman"/>
      <w:b/>
      <w:bCs/>
      <w:sz w:val="24"/>
      <w:szCs w:val="24"/>
      <w:u w:val="single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E63F7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9"/>
    <w:qFormat/>
    <w:locked/>
    <w:rsid w:val="00FD2A0B"/>
    <w:pPr>
      <w:tabs>
        <w:tab w:val="num" w:pos="3600"/>
      </w:tabs>
      <w:spacing w:before="60" w:after="60" w:line="240" w:lineRule="auto"/>
      <w:ind w:left="680" w:hanging="283"/>
      <w:outlineLvl w:val="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D2A0B"/>
    <w:pPr>
      <w:keepNext/>
      <w:spacing w:before="120" w:after="120" w:line="240" w:lineRule="auto"/>
      <w:ind w:left="284" w:hanging="284"/>
      <w:jc w:val="right"/>
      <w:outlineLvl w:val="5"/>
    </w:pPr>
    <w:rPr>
      <w:rFonts w:cs="Calibri"/>
      <w:i/>
      <w:iCs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FD2A0B"/>
    <w:pPr>
      <w:spacing w:before="240" w:after="60" w:line="240" w:lineRule="auto"/>
      <w:ind w:left="425"/>
      <w:outlineLvl w:val="7"/>
    </w:pPr>
    <w:rPr>
      <w:rFonts w:eastAsia="Times New Roman" w:cs="Calibr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965D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gwek4Znak">
    <w:name w:val="Nagłówek 4 Znak"/>
    <w:link w:val="Nagwek4"/>
    <w:uiPriority w:val="99"/>
    <w:locked/>
    <w:rsid w:val="00E63F7C"/>
    <w:rPr>
      <w:rFonts w:ascii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E30C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E30C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2E3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E30C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EF5D3E"/>
    <w:rPr>
      <w:rFonts w:cs="Times New Roman"/>
      <w:color w:val="0000FF"/>
      <w:u w:val="single"/>
    </w:rPr>
  </w:style>
  <w:style w:type="character" w:styleId="HTML-cytat">
    <w:name w:val="HTML Cite"/>
    <w:uiPriority w:val="99"/>
    <w:semiHidden/>
    <w:rsid w:val="00E63F7C"/>
    <w:rPr>
      <w:rFonts w:cs="Times New Roman"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63F7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63F7C"/>
    <w:rPr>
      <w:rFonts w:cs="Times New Roman"/>
      <w:lang w:eastAsia="en-US"/>
    </w:rPr>
  </w:style>
  <w:style w:type="character" w:styleId="Odwoanieprzypisudolnego">
    <w:name w:val="footnote reference"/>
    <w:uiPriority w:val="99"/>
    <w:semiHidden/>
    <w:rsid w:val="00E63F7C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AE51FF"/>
    <w:rPr>
      <w:rFonts w:cs="Times New Roman"/>
      <w:i/>
      <w:iCs/>
    </w:rPr>
  </w:style>
  <w:style w:type="character" w:customStyle="1" w:styleId="wru">
    <w:name w:val="wru"/>
    <w:uiPriority w:val="99"/>
    <w:rsid w:val="00AE51FF"/>
    <w:rPr>
      <w:rFonts w:cs="Times New Roman"/>
    </w:rPr>
  </w:style>
  <w:style w:type="character" w:customStyle="1" w:styleId="wra">
    <w:name w:val="wra"/>
    <w:uiPriority w:val="99"/>
    <w:rsid w:val="00AE51FF"/>
    <w:rPr>
      <w:rFonts w:cs="Times New Roman"/>
    </w:rPr>
  </w:style>
  <w:style w:type="paragraph" w:customStyle="1" w:styleId="Default">
    <w:name w:val="Default"/>
    <w:qFormat/>
    <w:rsid w:val="0025461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5461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semiHidden/>
    <w:rsid w:val="00F35B1D"/>
    <w:rPr>
      <w:rFonts w:cs="Times New Roman"/>
      <w:color w:val="800080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rsid w:val="00FD2A0B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sid w:val="00FD2A0B"/>
    <w:rPr>
      <w:rFonts w:eastAsia="Times New Roman"/>
      <w:b/>
      <w:bCs/>
      <w:sz w:val="24"/>
      <w:szCs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9"/>
    <w:rsid w:val="00FD2A0B"/>
    <w:rPr>
      <w:rFonts w:ascii="Times New Roman" w:eastAsia="Times New Roman" w:hAnsi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FD2A0B"/>
    <w:rPr>
      <w:rFonts w:cs="Calibri"/>
      <w:i/>
      <w:iCs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FD2A0B"/>
    <w:rPr>
      <w:rFonts w:eastAsia="Times New Roman" w:cs="Calibri"/>
      <w:i/>
      <w:iCs/>
      <w:sz w:val="24"/>
      <w:szCs w:val="24"/>
      <w:lang w:eastAsia="en-US"/>
    </w:rPr>
  </w:style>
  <w:style w:type="character" w:customStyle="1" w:styleId="ZnakZnak2">
    <w:name w:val="Znak Znak2"/>
    <w:uiPriority w:val="99"/>
    <w:rsid w:val="00FD2A0B"/>
    <w:rPr>
      <w:rFonts w:cs="Times New Roman"/>
    </w:rPr>
  </w:style>
  <w:style w:type="character" w:customStyle="1" w:styleId="ZnakZnak1">
    <w:name w:val="Znak Znak1"/>
    <w:uiPriority w:val="99"/>
    <w:semiHidden/>
    <w:rsid w:val="00FD2A0B"/>
    <w:rPr>
      <w:rFonts w:cs="Times New Roman"/>
    </w:rPr>
  </w:style>
  <w:style w:type="character" w:customStyle="1" w:styleId="ZnakZnak">
    <w:name w:val="Znak Znak"/>
    <w:uiPriority w:val="99"/>
    <w:semiHidden/>
    <w:rsid w:val="00FD2A0B"/>
    <w:rPr>
      <w:rFonts w:ascii="Tahoma" w:hAnsi="Tahoma" w:cs="Tahoma"/>
      <w:sz w:val="16"/>
      <w:szCs w:val="16"/>
    </w:rPr>
  </w:style>
  <w:style w:type="paragraph" w:styleId="Tekstpodstawowy">
    <w:name w:val="Body Text"/>
    <w:aliases w:val="b,bt,Tekst podstawowy Znak Znak Znak Znak Znak Znak Znak Znak"/>
    <w:basedOn w:val="Normalny"/>
    <w:link w:val="TekstpodstawowyZnak"/>
    <w:rsid w:val="00FD2A0B"/>
    <w:pPr>
      <w:spacing w:before="120" w:after="120" w:line="240" w:lineRule="auto"/>
      <w:ind w:left="425"/>
    </w:pPr>
  </w:style>
  <w:style w:type="character" w:customStyle="1" w:styleId="TekstpodstawowyZnak">
    <w:name w:val="Tekst podstawowy Znak"/>
    <w:aliases w:val="b Znak1,bt Znak1,Tekst podstawowy Znak Znak Znak Znak Znak Znak Znak Znak Znak1"/>
    <w:basedOn w:val="Domylnaczcionkaakapitu"/>
    <w:link w:val="Tekstpodstawowy"/>
    <w:uiPriority w:val="99"/>
    <w:rsid w:val="00FD2A0B"/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semiHidden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851" w:hanging="284"/>
    </w:pPr>
    <w:rPr>
      <w:rFonts w:eastAsia="Times New Roman" w:cs="Calibri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FD2A0B"/>
    <w:rPr>
      <w:rFonts w:eastAsia="Times New Roman" w:cs="Calibri"/>
      <w:sz w:val="24"/>
      <w:szCs w:val="24"/>
    </w:rPr>
  </w:style>
  <w:style w:type="character" w:styleId="Pogrubienie">
    <w:name w:val="Strong"/>
    <w:uiPriority w:val="22"/>
    <w:qFormat/>
    <w:locked/>
    <w:rsid w:val="00FD2A0B"/>
    <w:rPr>
      <w:rFonts w:cs="Times New Roman"/>
      <w:b/>
    </w:rPr>
  </w:style>
  <w:style w:type="paragraph" w:styleId="NormalnyWeb">
    <w:name w:val="Normal (Web)"/>
    <w:basedOn w:val="Normalny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FD2A0B"/>
    <w:rPr>
      <w:rFonts w:cs="Times New Roman"/>
      <w:sz w:val="16"/>
    </w:rPr>
  </w:style>
  <w:style w:type="character" w:styleId="Numerstrony">
    <w:name w:val="page number"/>
    <w:uiPriority w:val="99"/>
    <w:rsid w:val="00FD2A0B"/>
    <w:rPr>
      <w:rFonts w:cs="Times New Roman"/>
    </w:rPr>
  </w:style>
  <w:style w:type="character" w:customStyle="1" w:styleId="NagwekZnak1">
    <w:name w:val="Nagłówek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StopkaZnak1">
    <w:name w:val="Stopka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TekstpodstawowyZnak1">
    <w:name w:val="Tekst podstawowy Znak1"/>
    <w:aliases w:val="b Znak,bt Znak,Tekst podstawowy Znak Znak Znak Znak Znak Znak Znak Znak Znak"/>
    <w:uiPriority w:val="99"/>
    <w:locked/>
    <w:rsid w:val="00FD2A0B"/>
    <w:rPr>
      <w:rFonts w:eastAsia="Times New Roman" w:cs="Times New Roman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FD2A0B"/>
    <w:pPr>
      <w:spacing w:before="120" w:after="120" w:line="240" w:lineRule="auto"/>
      <w:ind w:left="283"/>
    </w:pPr>
    <w:rPr>
      <w:rFonts w:eastAsia="Times New Roman" w:cs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D2A0B"/>
    <w:rPr>
      <w:rFonts w:eastAsia="Times New Roman" w:cs="Calibri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FD2A0B"/>
    <w:pPr>
      <w:spacing w:before="120" w:after="120" w:line="480" w:lineRule="auto"/>
      <w:ind w:left="425"/>
    </w:pPr>
    <w:rPr>
      <w:rFonts w:eastAsia="Times New Roman" w:cs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D2A0B"/>
    <w:rPr>
      <w:rFonts w:eastAsia="Times New Roman" w:cs="Calibri"/>
      <w:sz w:val="22"/>
      <w:szCs w:val="22"/>
      <w:lang w:eastAsia="en-US"/>
    </w:rPr>
  </w:style>
  <w:style w:type="character" w:customStyle="1" w:styleId="ZnakZnak21">
    <w:name w:val="Znak Znak21"/>
    <w:uiPriority w:val="99"/>
    <w:rsid w:val="00FD2A0B"/>
    <w:rPr>
      <w:rFonts w:cs="Times New Roman"/>
    </w:rPr>
  </w:style>
  <w:style w:type="character" w:customStyle="1" w:styleId="ZnakZnak11">
    <w:name w:val="Znak Znak11"/>
    <w:uiPriority w:val="99"/>
    <w:semiHidden/>
    <w:rsid w:val="00FD2A0B"/>
    <w:rPr>
      <w:rFonts w:cs="Times New Roman"/>
    </w:rPr>
  </w:style>
  <w:style w:type="character" w:customStyle="1" w:styleId="ZnakZnak3">
    <w:name w:val="Znak Znak3"/>
    <w:uiPriority w:val="99"/>
    <w:semiHidden/>
    <w:rsid w:val="00FD2A0B"/>
    <w:rPr>
      <w:rFonts w:ascii="Tahoma" w:hAnsi="Tahoma" w:cs="Tahoma"/>
      <w:sz w:val="16"/>
      <w:szCs w:val="16"/>
    </w:rPr>
  </w:style>
  <w:style w:type="character" w:customStyle="1" w:styleId="TekstkomentarzaZnak1">
    <w:name w:val="Tekst komentarza Znak1"/>
    <w:uiPriority w:val="99"/>
    <w:locked/>
    <w:rsid w:val="00FD2A0B"/>
    <w:rPr>
      <w:rFonts w:cs="Times New Roman"/>
      <w:sz w:val="24"/>
      <w:szCs w:val="24"/>
    </w:rPr>
  </w:style>
  <w:style w:type="paragraph" w:styleId="Lista">
    <w:name w:val="List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unktor-">
    <w:name w:val="punktor -"/>
    <w:uiPriority w:val="99"/>
    <w:rsid w:val="00FD2A0B"/>
    <w:pPr>
      <w:keepLines/>
      <w:tabs>
        <w:tab w:val="num" w:pos="1154"/>
      </w:tabs>
      <w:autoSpaceDE w:val="0"/>
      <w:autoSpaceDN w:val="0"/>
      <w:adjustRightInd w:val="0"/>
      <w:spacing w:before="120" w:after="72" w:line="288" w:lineRule="atLeast"/>
      <w:ind w:left="794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ozycja">
    <w:name w:val="Pozycja"/>
    <w:basedOn w:val="Normalny"/>
    <w:uiPriority w:val="99"/>
    <w:rsid w:val="00FD2A0B"/>
    <w:pPr>
      <w:tabs>
        <w:tab w:val="left" w:pos="1134"/>
        <w:tab w:val="left" w:leader="dot" w:pos="5670"/>
        <w:tab w:val="right" w:leader="dot" w:pos="5812"/>
        <w:tab w:val="right" w:pos="7939"/>
        <w:tab w:val="right" w:pos="8080"/>
      </w:tabs>
      <w:spacing w:before="120" w:after="0" w:line="240" w:lineRule="auto"/>
      <w:ind w:left="425"/>
      <w:jc w:val="both"/>
    </w:pPr>
    <w:rPr>
      <w:rFonts w:ascii="Arial" w:eastAsia="Times New Roman" w:hAnsi="Arial" w:cs="Arial"/>
      <w:lang w:eastAsia="pl-PL"/>
    </w:rPr>
  </w:style>
  <w:style w:type="paragraph" w:customStyle="1" w:styleId="tyt">
    <w:name w:val="tyt"/>
    <w:basedOn w:val="Normalny"/>
    <w:uiPriority w:val="99"/>
    <w:rsid w:val="00FD2A0B"/>
    <w:pPr>
      <w:keepNext/>
      <w:spacing w:before="60" w:after="60" w:line="240" w:lineRule="auto"/>
      <w:ind w:left="425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StylInterliniapojedyncze">
    <w:name w:val="Styl Interlinia:  pojedyncze"/>
    <w:basedOn w:val="Normalny"/>
    <w:uiPriority w:val="99"/>
    <w:rsid w:val="00FD2A0B"/>
    <w:pPr>
      <w:numPr>
        <w:numId w:val="2"/>
      </w:num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4">
    <w:name w:val="c4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tLeast"/>
      <w:ind w:left="425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2">
    <w:name w:val="p22"/>
    <w:basedOn w:val="Normalny"/>
    <w:uiPriority w:val="99"/>
    <w:rsid w:val="00FD2A0B"/>
    <w:pPr>
      <w:widowControl w:val="0"/>
      <w:tabs>
        <w:tab w:val="left" w:pos="720"/>
      </w:tabs>
      <w:autoSpaceDE w:val="0"/>
      <w:autoSpaceDN w:val="0"/>
      <w:adjustRightInd w:val="0"/>
      <w:spacing w:before="120" w:after="0" w:line="300" w:lineRule="atLeast"/>
      <w:ind w:left="425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5">
    <w:name w:val="p25"/>
    <w:basedOn w:val="Normalny"/>
    <w:uiPriority w:val="99"/>
    <w:rsid w:val="00FD2A0B"/>
    <w:pPr>
      <w:widowControl w:val="0"/>
      <w:tabs>
        <w:tab w:val="left" w:pos="400"/>
        <w:tab w:val="left" w:pos="740"/>
      </w:tabs>
      <w:autoSpaceDE w:val="0"/>
      <w:autoSpaceDN w:val="0"/>
      <w:adjustRightInd w:val="0"/>
      <w:spacing w:before="120" w:after="0" w:line="260" w:lineRule="atLeast"/>
      <w:ind w:left="720" w:hanging="288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425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symbol">
    <w:name w:val="symbol"/>
    <w:uiPriority w:val="99"/>
    <w:rsid w:val="00FD2A0B"/>
    <w:rPr>
      <w:rFonts w:cs="Times New Roman"/>
    </w:rPr>
  </w:style>
  <w:style w:type="paragraph" w:customStyle="1" w:styleId="Tekstpodstawowy4">
    <w:name w:val="Tekst podstawowy 4"/>
    <w:basedOn w:val="Normalny"/>
    <w:uiPriority w:val="99"/>
    <w:rsid w:val="00FD2A0B"/>
    <w:pPr>
      <w:widowControl w:val="0"/>
      <w:spacing w:before="120" w:after="120" w:line="240" w:lineRule="auto"/>
      <w:ind w:left="28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D2A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0" w:line="240" w:lineRule="auto"/>
      <w:ind w:left="425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D2A0B"/>
    <w:rPr>
      <w:rFonts w:ascii="Courier New" w:eastAsia="Times New Roman" w:hAnsi="Courier New" w:cs="Courier New"/>
    </w:rPr>
  </w:style>
  <w:style w:type="paragraph" w:styleId="Tekstpodstawowywcity">
    <w:name w:val="Body Text Indent"/>
    <w:basedOn w:val="Normalny"/>
    <w:link w:val="TekstpodstawowywcityZnak"/>
    <w:uiPriority w:val="99"/>
    <w:rsid w:val="00FD2A0B"/>
    <w:pPr>
      <w:spacing w:before="120" w:after="120" w:line="240" w:lineRule="auto"/>
      <w:ind w:left="283"/>
    </w:pPr>
    <w:rPr>
      <w:rFonts w:cs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2A0B"/>
    <w:rPr>
      <w:rFonts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FD2A0B"/>
    <w:pPr>
      <w:spacing w:before="120" w:after="120" w:line="240" w:lineRule="auto"/>
      <w:ind w:left="284" w:hanging="284"/>
      <w:jc w:val="center"/>
    </w:pPr>
    <w:rPr>
      <w:rFonts w:cs="Calibri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D2A0B"/>
    <w:rPr>
      <w:rFonts w:cs="Calibri"/>
      <w:sz w:val="24"/>
      <w:szCs w:val="24"/>
      <w:lang w:eastAsia="en-US"/>
    </w:rPr>
  </w:style>
  <w:style w:type="character" w:customStyle="1" w:styleId="small2">
    <w:name w:val="small2"/>
    <w:uiPriority w:val="99"/>
    <w:rsid w:val="00FD2A0B"/>
    <w:rPr>
      <w:rFonts w:cs="Times New Roman"/>
    </w:rPr>
  </w:style>
  <w:style w:type="character" w:customStyle="1" w:styleId="apple-style-span">
    <w:name w:val="apple-style-span"/>
    <w:uiPriority w:val="99"/>
    <w:rsid w:val="00FD2A0B"/>
    <w:rPr>
      <w:rFonts w:cs="Times New Roman"/>
    </w:rPr>
  </w:style>
  <w:style w:type="table" w:styleId="Tabela-Siatka">
    <w:name w:val="Table Grid"/>
    <w:basedOn w:val="Standardowy"/>
    <w:uiPriority w:val="39"/>
    <w:locked/>
    <w:rsid w:val="00FD2A0B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ld">
    <w:name w:val="bold"/>
    <w:basedOn w:val="Normalny"/>
    <w:uiPriority w:val="99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ymbol1">
    <w:name w:val="symbol1"/>
    <w:uiPriority w:val="99"/>
    <w:rsid w:val="00FD2A0B"/>
    <w:rPr>
      <w:rFonts w:ascii="Courier New" w:hAnsi="Courier New" w:cs="Courier New"/>
      <w:b/>
      <w:bCs/>
      <w:sz w:val="21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D2A0B"/>
    <w:pPr>
      <w:overflowPunct/>
      <w:autoSpaceDE/>
      <w:autoSpaceDN/>
      <w:adjustRightInd/>
      <w:spacing w:after="200" w:line="276" w:lineRule="auto"/>
      <w:ind w:left="0" w:firstLine="0"/>
    </w:pPr>
    <w:rPr>
      <w:rFonts w:eastAsia="Calibri"/>
      <w:b/>
      <w:bCs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FD2A0B"/>
    <w:rPr>
      <w:rFonts w:eastAsia="Times New Roman" w:cs="Calibri"/>
      <w:b/>
      <w:bCs/>
      <w:sz w:val="24"/>
      <w:szCs w:val="24"/>
      <w:lang w:eastAsia="en-US"/>
    </w:rPr>
  </w:style>
  <w:style w:type="paragraph" w:styleId="Lista2">
    <w:name w:val="List 2"/>
    <w:basedOn w:val="Normalny"/>
    <w:uiPriority w:val="99"/>
    <w:rsid w:val="00FD2A0B"/>
    <w:pPr>
      <w:spacing w:before="120" w:after="120" w:line="240" w:lineRule="auto"/>
      <w:ind w:left="566" w:hanging="283"/>
    </w:pPr>
    <w:rPr>
      <w:rFonts w:cs="Calibri"/>
    </w:rPr>
  </w:style>
  <w:style w:type="paragraph" w:customStyle="1" w:styleId="BodyText211">
    <w:name w:val="Body Text 211"/>
    <w:basedOn w:val="Normalny"/>
    <w:uiPriority w:val="99"/>
    <w:rsid w:val="00FD2A0B"/>
    <w:pPr>
      <w:widowControl w:val="0"/>
      <w:autoSpaceDE w:val="0"/>
      <w:autoSpaceDN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4">
    <w:name w:val="Font Style24"/>
    <w:uiPriority w:val="99"/>
    <w:rsid w:val="00FD2A0B"/>
    <w:rPr>
      <w:rFonts w:ascii="Times New Roman" w:hAnsi="Times New Roman"/>
      <w:sz w:val="22"/>
    </w:rPr>
  </w:style>
  <w:style w:type="paragraph" w:customStyle="1" w:styleId="Style13">
    <w:name w:val="Style13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FD2A0B"/>
    <w:pPr>
      <w:spacing w:before="120" w:after="160" w:line="259" w:lineRule="auto"/>
      <w:ind w:left="720"/>
      <w:contextualSpacing/>
    </w:pPr>
    <w:rPr>
      <w:rFonts w:eastAsia="Times New Roman"/>
    </w:rPr>
  </w:style>
  <w:style w:type="character" w:customStyle="1" w:styleId="ZnakZnak6">
    <w:name w:val="Znak Znak6"/>
    <w:uiPriority w:val="99"/>
    <w:locked/>
    <w:rsid w:val="00FD2A0B"/>
    <w:rPr>
      <w:lang w:val="pl-PL" w:eastAsia="pl-PL"/>
    </w:rPr>
  </w:style>
  <w:style w:type="paragraph" w:styleId="Poprawka">
    <w:name w:val="Revision"/>
    <w:hidden/>
    <w:uiPriority w:val="99"/>
    <w:semiHidden/>
    <w:rsid w:val="00FD2A0B"/>
    <w:pPr>
      <w:spacing w:before="120" w:after="120"/>
      <w:ind w:left="425"/>
    </w:pPr>
    <w:rPr>
      <w:rFonts w:eastAsia="Times New Roman" w:cs="Calibri"/>
      <w:sz w:val="22"/>
      <w:szCs w:val="22"/>
      <w:lang w:eastAsia="en-US"/>
    </w:rPr>
  </w:style>
  <w:style w:type="paragraph" w:customStyle="1" w:styleId="western">
    <w:name w:val="western"/>
    <w:basedOn w:val="Normalny"/>
    <w:uiPriority w:val="99"/>
    <w:rsid w:val="00FD2A0B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AF52EE"/>
    <w:rPr>
      <w:rFonts w:ascii="Times New Roman" w:eastAsia="Times New Roman" w:hAnsi="Times New Roman"/>
      <w:sz w:val="24"/>
      <w:szCs w:val="24"/>
    </w:rPr>
  </w:style>
  <w:style w:type="character" w:customStyle="1" w:styleId="FontStyle45">
    <w:name w:val="Font Style45"/>
    <w:uiPriority w:val="99"/>
    <w:rsid w:val="002B6E5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69">
    <w:name w:val="Font Style69"/>
    <w:uiPriority w:val="99"/>
    <w:rsid w:val="002B6E59"/>
    <w:rPr>
      <w:rFonts w:ascii="Arial" w:hAnsi="Arial" w:cs="Arial"/>
      <w:b/>
      <w:bCs/>
      <w:color w:val="000000"/>
      <w:sz w:val="18"/>
      <w:szCs w:val="18"/>
    </w:rPr>
  </w:style>
  <w:style w:type="paragraph" w:customStyle="1" w:styleId="Znak17ZnakZnak">
    <w:name w:val="Znak17 Znak Znak"/>
    <w:basedOn w:val="Normalny"/>
    <w:rsid w:val="00AD493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AD493F"/>
    <w:pPr>
      <w:spacing w:after="160" w:line="259" w:lineRule="auto"/>
      <w:ind w:left="720"/>
    </w:pPr>
    <w:rPr>
      <w:rFonts w:eastAsia="Times New Roman" w:cs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0980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73645E"/>
    <w:rPr>
      <w:rFonts w:cs="Calibri"/>
      <w:sz w:val="23"/>
      <w:szCs w:val="23"/>
      <w:shd w:val="clear" w:color="auto" w:fill="FFFFFF"/>
    </w:rPr>
  </w:style>
  <w:style w:type="character" w:customStyle="1" w:styleId="Nagwek32">
    <w:name w:val="Nagłówek #3 (2)_"/>
    <w:basedOn w:val="Domylnaczcionkaakapitu"/>
    <w:rsid w:val="0073645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320">
    <w:name w:val="Nagłówek #3 (2)"/>
    <w:basedOn w:val="Nagwek32"/>
    <w:rsid w:val="0073645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4">
    <w:name w:val="Tekst treści (4)_"/>
    <w:basedOn w:val="Domylnaczcionkaakapitu"/>
    <w:rsid w:val="0073645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0">
    <w:name w:val="Tekst treści (4)"/>
    <w:basedOn w:val="Teksttreci4"/>
    <w:rsid w:val="0073645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Pogrubienie">
    <w:name w:val="Tekst treści + Pogrubienie"/>
    <w:basedOn w:val="Teksttreci"/>
    <w:rsid w:val="0073645E"/>
    <w:rPr>
      <w:rFonts w:cs="Calibri"/>
      <w:b/>
      <w:bCs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3645E"/>
    <w:pPr>
      <w:shd w:val="clear" w:color="auto" w:fill="FFFFFF"/>
      <w:spacing w:before="960" w:after="720" w:line="341" w:lineRule="exact"/>
      <w:ind w:hanging="1440"/>
      <w:jc w:val="center"/>
    </w:pPr>
    <w:rPr>
      <w:rFonts w:cs="Calibri"/>
      <w:sz w:val="23"/>
      <w:szCs w:val="23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36737"/>
    <w:rPr>
      <w:color w:val="605E5C"/>
      <w:shd w:val="clear" w:color="auto" w:fill="E1DFDD"/>
    </w:rPr>
  </w:style>
  <w:style w:type="character" w:customStyle="1" w:styleId="TeksttreciKursywa">
    <w:name w:val="Tekst treści + Kursywa"/>
    <w:basedOn w:val="Teksttreci"/>
    <w:rsid w:val="000F76F3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0CF2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16F0F"/>
    <w:pPr>
      <w:numPr>
        <w:numId w:val="59"/>
      </w:numPr>
    </w:pPr>
  </w:style>
  <w:style w:type="numbering" w:customStyle="1" w:styleId="Biecalista2">
    <w:name w:val="Bieżąca lista2"/>
    <w:uiPriority w:val="99"/>
    <w:rsid w:val="00742D03"/>
    <w:pPr>
      <w:numPr>
        <w:numId w:val="6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3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8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9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9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9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07673-472D-494D-9388-E4DCAFB40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MATERIAŁÓW POLIMEROWYCH I WĘGLOWYCH</vt:lpstr>
    </vt:vector>
  </TitlesOfParts>
  <Company>Hewlett-Packard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MATERIAŁÓW POLIMEROWYCH I WĘGLOWYCH</dc:title>
  <dc:creator>Irasek</dc:creator>
  <cp:lastModifiedBy>Sonia</cp:lastModifiedBy>
  <cp:revision>3</cp:revision>
  <cp:lastPrinted>2026-02-25T13:23:00Z</cp:lastPrinted>
  <dcterms:created xsi:type="dcterms:W3CDTF">2026-02-27T10:09:00Z</dcterms:created>
  <dcterms:modified xsi:type="dcterms:W3CDTF">2026-02-27T10:17:00Z</dcterms:modified>
</cp:coreProperties>
</file>